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219" w:rsidRPr="00DA4AE6" w:rsidRDefault="00235219" w:rsidP="008552FF">
      <w:pPr>
        <w:jc w:val="both"/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495BA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bCs/>
          <w:sz w:val="24"/>
          <w:szCs w:val="24"/>
        </w:rPr>
        <w:t xml:space="preserve">     Model scrisoare de </w:t>
      </w:r>
      <w:r w:rsidR="00CD2A68">
        <w:rPr>
          <w:rFonts w:ascii="Times New Roman" w:hAnsi="Times New Roman"/>
          <w:bCs/>
          <w:sz w:val="24"/>
          <w:szCs w:val="24"/>
        </w:rPr>
        <w:t>i</w:t>
      </w:r>
      <w:r w:rsidRPr="00DA4AE6">
        <w:rPr>
          <w:rFonts w:ascii="Times New Roman" w:hAnsi="Times New Roman"/>
          <w:bCs/>
          <w:sz w:val="24"/>
          <w:szCs w:val="24"/>
        </w:rPr>
        <w:t>naintare</w:t>
      </w:r>
    </w:p>
    <w:tbl>
      <w:tblPr>
        <w:tblW w:w="0" w:type="auto"/>
        <w:jc w:val="center"/>
        <w:tblInd w:w="108" w:type="dxa"/>
        <w:tblLook w:val="01E0"/>
      </w:tblPr>
      <w:tblGrid>
        <w:gridCol w:w="4633"/>
        <w:gridCol w:w="4655"/>
      </w:tblGrid>
      <w:tr w:rsidR="00235219" w:rsidRPr="00DA4AE6" w:rsidTr="00D2762E">
        <w:trPr>
          <w:jc w:val="center"/>
        </w:trPr>
        <w:tc>
          <w:tcPr>
            <w:tcW w:w="4633" w:type="dxa"/>
          </w:tcPr>
          <w:p w:rsidR="00235219" w:rsidRPr="00DA4AE6" w:rsidRDefault="00235219" w:rsidP="0002729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it-IT"/>
              </w:rPr>
            </w:pPr>
            <w:r w:rsidRPr="00DA4AE6">
              <w:rPr>
                <w:rFonts w:ascii="Times New Roman" w:hAnsi="Times New Roman"/>
                <w:b/>
                <w:color w:val="000000"/>
                <w:sz w:val="24"/>
                <w:szCs w:val="24"/>
                <w:lang w:val="it-IT"/>
              </w:rPr>
              <w:t>OPERATORUL ECONOMIC</w:t>
            </w:r>
          </w:p>
          <w:p w:rsidR="00235219" w:rsidRPr="00DA4AE6" w:rsidRDefault="00235219" w:rsidP="0002729E">
            <w:pPr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 w:rsidRPr="00DA4AE6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(datele de identificare ale operatorului economic</w:t>
            </w:r>
            <w:proofErr w:type="gramStart"/>
            <w:r w:rsidRPr="00DA4AE6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)</w:t>
            </w:r>
            <w:proofErr w:type="gramEnd"/>
          </w:p>
          <w:p w:rsidR="00235219" w:rsidRPr="00DA4AE6" w:rsidRDefault="00235219" w:rsidP="0002729E">
            <w:pPr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 w:rsidRPr="00DA4AE6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(sediu / telefon / fax / e-mail/</w:t>
            </w:r>
            <w:proofErr w:type="gramStart"/>
            <w:r w:rsidRPr="00DA4AE6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 </w:t>
            </w:r>
            <w:proofErr w:type="gramEnd"/>
            <w:r w:rsidRPr="00DA4AE6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c</w:t>
            </w:r>
            <w:r w:rsidRPr="00DA4A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od fiscal/ nr.  inreg. </w:t>
            </w:r>
            <w:smartTag w:uri="urn:schemas-microsoft-com:office:smarttags" w:element="PersonName">
              <w:smartTagPr>
                <w:attr w:name="ProductID" w:val="LA CONDIŢIILE DE"/>
              </w:smartTagPr>
              <w:r w:rsidRPr="00DA4AE6">
                <w:rPr>
                  <w:rFonts w:ascii="Times New Roman" w:hAnsi="Times New Roman"/>
                  <w:color w:val="000000"/>
                  <w:sz w:val="24"/>
                  <w:szCs w:val="24"/>
                </w:rPr>
                <w:t>la Oficiul Registrului</w:t>
              </w:r>
            </w:smartTag>
            <w:r w:rsidRPr="00DA4A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Comertului</w:t>
            </w:r>
            <w:r w:rsidRPr="00DA4AE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r w:rsidRPr="00DA4AE6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)</w:t>
            </w:r>
          </w:p>
        </w:tc>
        <w:tc>
          <w:tcPr>
            <w:tcW w:w="4655" w:type="dxa"/>
          </w:tcPr>
          <w:p w:rsidR="00235219" w:rsidRPr="00DA4AE6" w:rsidRDefault="00CD2A68" w:rsidP="0002729E">
            <w:pPr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I</w:t>
            </w:r>
            <w:r w:rsidR="00235219" w:rsidRPr="00DA4AE6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nregistrat la sediul autorit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at</w:t>
            </w:r>
            <w:r w:rsidR="00235219" w:rsidRPr="00DA4AE6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ii contractante</w:t>
            </w:r>
            <w:proofErr w:type="gramStart"/>
            <w:r w:rsidR="00235219" w:rsidRPr="00DA4AE6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    </w:t>
            </w:r>
            <w:proofErr w:type="gramEnd"/>
            <w:r w:rsidR="00235219" w:rsidRPr="00DA4AE6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nr._________data___________ora_____</w:t>
            </w:r>
          </w:p>
        </w:tc>
      </w:tr>
    </w:tbl>
    <w:p w:rsidR="00235219" w:rsidRPr="00DA4AE6" w:rsidRDefault="00235219" w:rsidP="00B63D7E">
      <w:pPr>
        <w:rPr>
          <w:rFonts w:ascii="Times New Roman" w:hAnsi="Times New Roman"/>
          <w:sz w:val="24"/>
          <w:szCs w:val="24"/>
          <w:lang w:val="it-IT"/>
        </w:rPr>
      </w:pPr>
    </w:p>
    <w:p w:rsidR="00235219" w:rsidRPr="00DA4AE6" w:rsidRDefault="00235219" w:rsidP="00B63D7E">
      <w:pPr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DA4AE6">
        <w:rPr>
          <w:rFonts w:ascii="Times New Roman" w:hAnsi="Times New Roman"/>
          <w:b/>
          <w:sz w:val="24"/>
          <w:szCs w:val="24"/>
          <w:lang w:val="it-IT"/>
        </w:rPr>
        <w:t xml:space="preserve">SCRISOARE DE </w:t>
      </w:r>
      <w:r w:rsidR="00CD2A68">
        <w:rPr>
          <w:rFonts w:ascii="Times New Roman" w:hAnsi="Times New Roman"/>
          <w:b/>
          <w:sz w:val="24"/>
          <w:szCs w:val="24"/>
          <w:lang w:val="it-IT"/>
        </w:rPr>
        <w:t>I</w:t>
      </w:r>
      <w:r w:rsidRPr="00DA4AE6">
        <w:rPr>
          <w:rFonts w:ascii="Times New Roman" w:hAnsi="Times New Roman"/>
          <w:b/>
          <w:sz w:val="24"/>
          <w:szCs w:val="24"/>
          <w:lang w:val="it-IT"/>
        </w:rPr>
        <w:t>NAINTARE</w:t>
      </w:r>
    </w:p>
    <w:p w:rsidR="00235219" w:rsidRPr="00DA4AE6" w:rsidRDefault="00235219" w:rsidP="00B63D7E">
      <w:pPr>
        <w:jc w:val="center"/>
        <w:rPr>
          <w:rFonts w:ascii="Times New Roman" w:hAnsi="Times New Roman"/>
          <w:b/>
          <w:sz w:val="24"/>
          <w:szCs w:val="24"/>
          <w:lang w:val="it-IT"/>
        </w:rPr>
      </w:pPr>
    </w:p>
    <w:p w:rsidR="00235219" w:rsidRPr="00DA4AE6" w:rsidRDefault="00235219" w:rsidP="00B63D7E">
      <w:pPr>
        <w:jc w:val="center"/>
        <w:rPr>
          <w:rFonts w:ascii="Times New Roman" w:hAnsi="Times New Roman"/>
          <w:b/>
          <w:sz w:val="24"/>
          <w:szCs w:val="24"/>
          <w:lang w:val="it-IT"/>
        </w:rPr>
      </w:pPr>
    </w:p>
    <w:p w:rsidR="00235219" w:rsidRPr="00DA4AE6" w:rsidRDefault="00235219" w:rsidP="00B63D7E">
      <w:pPr>
        <w:jc w:val="center"/>
        <w:rPr>
          <w:rFonts w:ascii="Times New Roman" w:hAnsi="Times New Roman"/>
          <w:b/>
          <w:sz w:val="24"/>
          <w:szCs w:val="24"/>
          <w:lang w:val="it-IT"/>
        </w:rPr>
      </w:pPr>
    </w:p>
    <w:p w:rsidR="00235219" w:rsidRPr="00DA4AE6" w:rsidRDefault="00235219" w:rsidP="00B63D7E">
      <w:pPr>
        <w:rPr>
          <w:rFonts w:ascii="Times New Roman" w:hAnsi="Times New Roman"/>
          <w:sz w:val="24"/>
          <w:szCs w:val="24"/>
          <w:lang w:val="it-IT"/>
        </w:rPr>
      </w:pPr>
      <w:r w:rsidRPr="00DA4AE6">
        <w:rPr>
          <w:rFonts w:ascii="Times New Roman" w:hAnsi="Times New Roman"/>
          <w:sz w:val="24"/>
          <w:szCs w:val="24"/>
          <w:lang w:val="it-IT"/>
        </w:rPr>
        <w:t>C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>tre ________________________________</w:t>
      </w:r>
    </w:p>
    <w:p w:rsidR="00235219" w:rsidRPr="00DA4AE6" w:rsidRDefault="00235219" w:rsidP="00B63D7E">
      <w:pPr>
        <w:rPr>
          <w:rFonts w:ascii="Times New Roman" w:hAnsi="Times New Roman"/>
          <w:sz w:val="24"/>
          <w:szCs w:val="24"/>
          <w:lang w:val="it-IT"/>
        </w:rPr>
      </w:pPr>
      <w:r w:rsidRPr="00DA4AE6">
        <w:rPr>
          <w:rFonts w:ascii="Times New Roman" w:hAnsi="Times New Roman"/>
          <w:sz w:val="24"/>
          <w:szCs w:val="24"/>
          <w:lang w:val="it-IT"/>
        </w:rPr>
        <w:t>(denumirea autorit</w:t>
      </w:r>
      <w:r w:rsidR="00CD2A68">
        <w:rPr>
          <w:rFonts w:ascii="Times New Roman" w:hAnsi="Times New Roman"/>
          <w:sz w:val="24"/>
          <w:szCs w:val="24"/>
          <w:lang w:val="it-IT"/>
        </w:rPr>
        <w:t>at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ii </w:t>
      </w:r>
      <w:proofErr w:type="gramStart"/>
      <w:r w:rsidRPr="00DA4AE6">
        <w:rPr>
          <w:rFonts w:ascii="Times New Roman" w:hAnsi="Times New Roman"/>
          <w:sz w:val="24"/>
          <w:szCs w:val="24"/>
          <w:lang w:val="it-IT"/>
        </w:rPr>
        <w:t>contractante</w:t>
      </w:r>
      <w:proofErr w:type="gramEnd"/>
      <w:r w:rsidRPr="00DA4AE6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CD2A68">
        <w:rPr>
          <w:rFonts w:ascii="Times New Roman" w:hAnsi="Times New Roman"/>
          <w:sz w:val="24"/>
          <w:szCs w:val="24"/>
          <w:lang w:val="it-IT"/>
        </w:rPr>
        <w:t>s</w:t>
      </w:r>
      <w:r w:rsidRPr="00DA4AE6">
        <w:rPr>
          <w:rFonts w:ascii="Times New Roman" w:hAnsi="Times New Roman"/>
          <w:sz w:val="24"/>
          <w:szCs w:val="24"/>
          <w:lang w:val="it-IT"/>
        </w:rPr>
        <w:t>i adresa complet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>)</w:t>
      </w:r>
    </w:p>
    <w:p w:rsidR="00235219" w:rsidRPr="00DA4AE6" w:rsidRDefault="00235219" w:rsidP="00587D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235219" w:rsidRPr="00DA4AE6" w:rsidRDefault="00235219" w:rsidP="00587D9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DA4AE6">
        <w:rPr>
          <w:rFonts w:ascii="Times New Roman" w:hAnsi="Times New Roman"/>
          <w:sz w:val="24"/>
          <w:szCs w:val="24"/>
          <w:lang w:val="it-IT"/>
        </w:rPr>
        <w:t xml:space="preserve">Ca urmare </w:t>
      </w:r>
      <w:proofErr w:type="gramStart"/>
      <w:r w:rsidRPr="00DA4AE6">
        <w:rPr>
          <w:rFonts w:ascii="Times New Roman" w:hAnsi="Times New Roman"/>
          <w:sz w:val="24"/>
          <w:szCs w:val="24"/>
          <w:lang w:val="it-IT"/>
        </w:rPr>
        <w:t>a</w:t>
      </w:r>
      <w:proofErr w:type="gramEnd"/>
      <w:r w:rsidRPr="00DA4AE6">
        <w:rPr>
          <w:rFonts w:ascii="Times New Roman" w:hAnsi="Times New Roman"/>
          <w:sz w:val="24"/>
          <w:szCs w:val="24"/>
          <w:lang w:val="it-IT"/>
        </w:rPr>
        <w:t xml:space="preserve"> anuntului  de participare publicat  in SEAP si pe site-ul Primariei Municipiului pentru incheierea contractului avand ca obiect  _________________________________________(</w:t>
      </w:r>
      <w:r w:rsidRPr="00DA4AE6">
        <w:rPr>
          <w:rFonts w:ascii="Times New Roman" w:hAnsi="Times New Roman"/>
          <w:i/>
          <w:sz w:val="24"/>
          <w:szCs w:val="24"/>
          <w:lang w:val="it-IT"/>
        </w:rPr>
        <w:t>denumirea contractului de achizitie publica</w:t>
      </w:r>
      <w:r w:rsidRPr="00DA4AE6">
        <w:rPr>
          <w:rFonts w:ascii="Times New Roman" w:hAnsi="Times New Roman"/>
          <w:sz w:val="24"/>
          <w:szCs w:val="24"/>
          <w:lang w:val="it-IT"/>
        </w:rPr>
        <w:t>), noi ___________________________________________________ (denumirea/ numele operatorului economic), v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 transmitem al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>turat urm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>toarele:</w:t>
      </w:r>
    </w:p>
    <w:p w:rsidR="00235219" w:rsidRPr="00DA4AE6" w:rsidRDefault="00235219" w:rsidP="00587D9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DA4AE6">
        <w:rPr>
          <w:rFonts w:ascii="Times New Roman" w:hAnsi="Times New Roman"/>
          <w:sz w:val="24"/>
          <w:szCs w:val="24"/>
          <w:lang w:val="it-IT"/>
        </w:rPr>
        <w:t xml:space="preserve">1. Pachetul/plicul sigilat </w:t>
      </w:r>
      <w:r w:rsidR="00CD2A68">
        <w:rPr>
          <w:rFonts w:ascii="Times New Roman" w:hAnsi="Times New Roman"/>
          <w:sz w:val="24"/>
          <w:szCs w:val="24"/>
          <w:lang w:val="it-IT"/>
        </w:rPr>
        <w:t>s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i marcat </w:t>
      </w:r>
      <w:r w:rsidR="00CD2A68">
        <w:rPr>
          <w:rFonts w:ascii="Times New Roman" w:hAnsi="Times New Roman"/>
          <w:sz w:val="24"/>
          <w:szCs w:val="24"/>
          <w:lang w:val="it-IT"/>
        </w:rPr>
        <w:t>i</w:t>
      </w:r>
      <w:r w:rsidRPr="00DA4AE6">
        <w:rPr>
          <w:rFonts w:ascii="Times New Roman" w:hAnsi="Times New Roman"/>
          <w:sz w:val="24"/>
          <w:szCs w:val="24"/>
          <w:lang w:val="it-IT"/>
        </w:rPr>
        <w:t>n mod vizibil, con</w:t>
      </w:r>
      <w:r w:rsidR="00CD2A68">
        <w:rPr>
          <w:rFonts w:ascii="Times New Roman" w:hAnsi="Times New Roman"/>
          <w:sz w:val="24"/>
          <w:szCs w:val="24"/>
          <w:lang w:val="it-IT"/>
        </w:rPr>
        <w:t>t</w:t>
      </w:r>
      <w:r w:rsidRPr="00DA4AE6">
        <w:rPr>
          <w:rFonts w:ascii="Times New Roman" w:hAnsi="Times New Roman"/>
          <w:sz w:val="24"/>
          <w:szCs w:val="24"/>
          <w:lang w:val="it-IT"/>
        </w:rPr>
        <w:t>in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nd, </w:t>
      </w:r>
      <w:r w:rsidR="00CD2A68">
        <w:rPr>
          <w:rFonts w:ascii="Times New Roman" w:hAnsi="Times New Roman"/>
          <w:sz w:val="24"/>
          <w:szCs w:val="24"/>
          <w:lang w:val="it-IT"/>
        </w:rPr>
        <w:t>i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n original </w:t>
      </w:r>
      <w:proofErr w:type="gramStart"/>
      <w:r w:rsidR="00CD2A68">
        <w:rPr>
          <w:rFonts w:ascii="Times New Roman" w:hAnsi="Times New Roman"/>
          <w:sz w:val="24"/>
          <w:szCs w:val="24"/>
          <w:lang w:val="it-IT"/>
        </w:rPr>
        <w:t>s</w:t>
      </w:r>
      <w:r w:rsidRPr="00DA4AE6">
        <w:rPr>
          <w:rFonts w:ascii="Times New Roman" w:hAnsi="Times New Roman"/>
          <w:sz w:val="24"/>
          <w:szCs w:val="24"/>
          <w:lang w:val="it-IT"/>
        </w:rPr>
        <w:t>i</w:t>
      </w:r>
      <w:proofErr w:type="gramEnd"/>
      <w:r w:rsidRPr="00DA4AE6">
        <w:rPr>
          <w:rFonts w:ascii="Times New Roman" w:hAnsi="Times New Roman"/>
          <w:sz w:val="24"/>
          <w:szCs w:val="24"/>
          <w:lang w:val="it-IT"/>
        </w:rPr>
        <w:t xml:space="preserve"> o copie:</w:t>
      </w:r>
    </w:p>
    <w:p w:rsidR="00235219" w:rsidRPr="00DA4AE6" w:rsidRDefault="00235219" w:rsidP="00587D91">
      <w:pPr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  <w:lang w:val="pt-BR"/>
        </w:rPr>
      </w:pPr>
      <w:r w:rsidRPr="00DA4AE6">
        <w:rPr>
          <w:rFonts w:ascii="Times New Roman" w:hAnsi="Times New Roman"/>
          <w:sz w:val="24"/>
          <w:szCs w:val="24"/>
          <w:lang w:val="pt-BR"/>
        </w:rPr>
        <w:t>a) oferta;</w:t>
      </w:r>
    </w:p>
    <w:p w:rsidR="00235219" w:rsidRPr="00DA4AE6" w:rsidRDefault="00235219" w:rsidP="00587D91">
      <w:pPr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  <w:lang w:val="pt-BR"/>
        </w:rPr>
      </w:pPr>
      <w:r w:rsidRPr="00DA4AE6">
        <w:rPr>
          <w:rFonts w:ascii="Times New Roman" w:hAnsi="Times New Roman"/>
          <w:sz w:val="24"/>
          <w:szCs w:val="24"/>
          <w:lang w:val="pt-BR"/>
        </w:rPr>
        <w:t xml:space="preserve">b) documentele care </w:t>
      </w:r>
      <w:r w:rsidR="00CD2A68">
        <w:rPr>
          <w:rFonts w:ascii="Times New Roman" w:hAnsi="Times New Roman"/>
          <w:sz w:val="24"/>
          <w:szCs w:val="24"/>
          <w:lang w:val="pt-BR"/>
        </w:rPr>
        <w:t>i</w:t>
      </w:r>
      <w:r w:rsidRPr="00DA4AE6">
        <w:rPr>
          <w:rFonts w:ascii="Times New Roman" w:hAnsi="Times New Roman"/>
          <w:sz w:val="24"/>
          <w:szCs w:val="24"/>
          <w:lang w:val="pt-BR"/>
        </w:rPr>
        <w:t>nso</w:t>
      </w:r>
      <w:r w:rsidR="00CD2A68">
        <w:rPr>
          <w:rFonts w:ascii="Times New Roman" w:hAnsi="Times New Roman"/>
          <w:sz w:val="24"/>
          <w:szCs w:val="24"/>
          <w:lang w:val="pt-BR"/>
        </w:rPr>
        <w:t>t</w:t>
      </w:r>
      <w:r w:rsidRPr="00DA4AE6">
        <w:rPr>
          <w:rFonts w:ascii="Times New Roman" w:hAnsi="Times New Roman"/>
          <w:sz w:val="24"/>
          <w:szCs w:val="24"/>
          <w:lang w:val="pt-BR"/>
        </w:rPr>
        <w:t>esc oferta.</w:t>
      </w:r>
    </w:p>
    <w:p w:rsidR="00235219" w:rsidRPr="00DA4AE6" w:rsidRDefault="00235219" w:rsidP="00587D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DA4AE6">
        <w:rPr>
          <w:rFonts w:ascii="Times New Roman" w:hAnsi="Times New Roman"/>
          <w:sz w:val="24"/>
          <w:szCs w:val="24"/>
          <w:lang w:val="it-IT"/>
        </w:rPr>
        <w:t>Avem speran</w:t>
      </w:r>
      <w:r w:rsidR="00CD2A68">
        <w:rPr>
          <w:rFonts w:ascii="Times New Roman" w:hAnsi="Times New Roman"/>
          <w:sz w:val="24"/>
          <w:szCs w:val="24"/>
          <w:lang w:val="it-IT"/>
        </w:rPr>
        <w:t>t</w:t>
      </w:r>
      <w:r w:rsidRPr="00DA4AE6">
        <w:rPr>
          <w:rFonts w:ascii="Times New Roman" w:hAnsi="Times New Roman"/>
          <w:sz w:val="24"/>
          <w:szCs w:val="24"/>
          <w:lang w:val="it-IT"/>
        </w:rPr>
        <w:t>a c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 oferta noastr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 este corespunz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toare </w:t>
      </w:r>
      <w:r w:rsidR="00CD2A68">
        <w:rPr>
          <w:rFonts w:ascii="Times New Roman" w:hAnsi="Times New Roman"/>
          <w:sz w:val="24"/>
          <w:szCs w:val="24"/>
          <w:lang w:val="it-IT"/>
        </w:rPr>
        <w:t>s</w:t>
      </w:r>
      <w:r w:rsidRPr="00DA4AE6">
        <w:rPr>
          <w:rFonts w:ascii="Times New Roman" w:hAnsi="Times New Roman"/>
          <w:sz w:val="24"/>
          <w:szCs w:val="24"/>
          <w:lang w:val="it-IT"/>
        </w:rPr>
        <w:t>i va satisface cerin</w:t>
      </w:r>
      <w:r w:rsidR="00CD2A68">
        <w:rPr>
          <w:rFonts w:ascii="Times New Roman" w:hAnsi="Times New Roman"/>
          <w:sz w:val="24"/>
          <w:szCs w:val="24"/>
          <w:lang w:val="it-IT"/>
        </w:rPr>
        <w:t>t</w:t>
      </w:r>
      <w:r w:rsidRPr="00DA4AE6">
        <w:rPr>
          <w:rFonts w:ascii="Times New Roman" w:hAnsi="Times New Roman"/>
          <w:sz w:val="24"/>
          <w:szCs w:val="24"/>
          <w:lang w:val="it-IT"/>
        </w:rPr>
        <w:t>ele.</w:t>
      </w:r>
    </w:p>
    <w:p w:rsidR="00235219" w:rsidRPr="00DA4AE6" w:rsidRDefault="00235219" w:rsidP="00587D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DA4AE6">
        <w:rPr>
          <w:rFonts w:ascii="Times New Roman" w:hAnsi="Times New Roman"/>
          <w:sz w:val="24"/>
          <w:szCs w:val="24"/>
          <w:lang w:val="it-IT"/>
        </w:rPr>
        <w:t>Data complet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>rii ___________</w:t>
      </w:r>
      <w:r w:rsidRPr="00DA4AE6">
        <w:rPr>
          <w:rFonts w:ascii="Times New Roman" w:hAnsi="Times New Roman"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sz w:val="24"/>
          <w:szCs w:val="24"/>
          <w:lang w:val="it-IT"/>
        </w:rPr>
        <w:tab/>
        <w:t xml:space="preserve">                  Cu stim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>,</w:t>
      </w:r>
    </w:p>
    <w:p w:rsidR="00235219" w:rsidRPr="00DA4AE6" w:rsidRDefault="00235219" w:rsidP="00587D91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DA4AE6">
        <w:rPr>
          <w:rFonts w:ascii="Times New Roman" w:hAnsi="Times New Roman"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sz w:val="24"/>
          <w:szCs w:val="24"/>
          <w:lang w:val="it-IT"/>
        </w:rPr>
        <w:tab/>
      </w:r>
      <w:proofErr w:type="gramStart"/>
      <w:r w:rsidRPr="00DA4AE6">
        <w:rPr>
          <w:rFonts w:ascii="Times New Roman" w:hAnsi="Times New Roman"/>
          <w:iCs/>
          <w:sz w:val="24"/>
          <w:szCs w:val="24"/>
          <w:lang w:val="it-IT"/>
        </w:rPr>
        <w:t>Operator</w:t>
      </w:r>
      <w:proofErr w:type="gramEnd"/>
      <w:r w:rsidRPr="00DA4AE6">
        <w:rPr>
          <w:rFonts w:ascii="Times New Roman" w:hAnsi="Times New Roman"/>
          <w:iCs/>
          <w:sz w:val="24"/>
          <w:szCs w:val="24"/>
          <w:lang w:val="it-IT"/>
        </w:rPr>
        <w:t xml:space="preserve"> economic,</w:t>
      </w:r>
    </w:p>
    <w:p w:rsidR="00235219" w:rsidRPr="00DA4AE6" w:rsidRDefault="00235219" w:rsidP="00587D91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DA4AE6">
        <w:rPr>
          <w:rFonts w:ascii="Times New Roman" w:hAnsi="Times New Roman"/>
          <w:iCs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iCs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iCs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iCs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iCs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iCs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iCs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iCs/>
          <w:sz w:val="24"/>
          <w:szCs w:val="24"/>
          <w:lang w:val="it-IT"/>
        </w:rPr>
        <w:tab/>
        <w:t xml:space="preserve">                        ...................................</w:t>
      </w:r>
      <w:proofErr w:type="gramStart"/>
      <w:r w:rsidRPr="00DA4AE6">
        <w:rPr>
          <w:rFonts w:ascii="Times New Roman" w:hAnsi="Times New Roman"/>
          <w:iCs/>
          <w:sz w:val="24"/>
          <w:szCs w:val="24"/>
          <w:lang w:val="it-IT"/>
        </w:rPr>
        <w:tab/>
      </w:r>
      <w:proofErr w:type="gramEnd"/>
      <w:r w:rsidRPr="00DA4AE6">
        <w:rPr>
          <w:rFonts w:ascii="Times New Roman" w:hAnsi="Times New Roman"/>
          <w:iCs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iCs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iCs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iCs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iCs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iCs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iCs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iCs/>
          <w:sz w:val="24"/>
          <w:szCs w:val="24"/>
          <w:lang w:val="it-IT"/>
        </w:rPr>
        <w:tab/>
      </w:r>
      <w:r w:rsidRPr="00DA4AE6">
        <w:rPr>
          <w:rFonts w:ascii="Times New Roman" w:hAnsi="Times New Roman"/>
          <w:iCs/>
          <w:sz w:val="24"/>
          <w:szCs w:val="24"/>
          <w:lang w:val="it-IT"/>
        </w:rPr>
        <w:tab/>
        <w:t xml:space="preserve">          (semn</w:t>
      </w:r>
      <w:r w:rsidR="00CD2A68">
        <w:rPr>
          <w:rFonts w:ascii="Times New Roman" w:hAnsi="Times New Roman"/>
          <w:iCs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iCs/>
          <w:sz w:val="24"/>
          <w:szCs w:val="24"/>
          <w:lang w:val="it-IT"/>
        </w:rPr>
        <w:t>tura autorizat</w:t>
      </w:r>
      <w:r w:rsidR="00CD2A68">
        <w:rPr>
          <w:rFonts w:ascii="Times New Roman" w:hAnsi="Times New Roman"/>
          <w:iCs/>
          <w:sz w:val="24"/>
          <w:szCs w:val="24"/>
          <w:lang w:val="it-IT"/>
        </w:rPr>
        <w:t>a</w:t>
      </w:r>
      <w:proofErr w:type="gramStart"/>
      <w:r w:rsidRPr="00DA4AE6">
        <w:rPr>
          <w:rFonts w:ascii="Times New Roman" w:hAnsi="Times New Roman"/>
          <w:iCs/>
          <w:sz w:val="24"/>
          <w:szCs w:val="24"/>
          <w:lang w:val="it-IT"/>
        </w:rPr>
        <w:t xml:space="preserve"> )</w:t>
      </w:r>
      <w:proofErr w:type="gramEnd"/>
    </w:p>
    <w:p w:rsidR="00235219" w:rsidRPr="00DA4AE6" w:rsidRDefault="00235219" w:rsidP="00587D91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it-IT"/>
        </w:rPr>
      </w:pPr>
    </w:p>
    <w:p w:rsidR="00235219" w:rsidRPr="00DA4AE6" w:rsidRDefault="00235219" w:rsidP="00587D91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it-IT"/>
        </w:rPr>
      </w:pPr>
    </w:p>
    <w:p w:rsidR="00235219" w:rsidRPr="00DA4AE6" w:rsidRDefault="00235219" w:rsidP="00587D91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it-IT"/>
        </w:rPr>
      </w:pPr>
    </w:p>
    <w:p w:rsidR="00235219" w:rsidRPr="00DA4AE6" w:rsidRDefault="00235219" w:rsidP="00B63D7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5219" w:rsidRDefault="00235219" w:rsidP="00B63D7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5219" w:rsidRDefault="00235219" w:rsidP="00B63D7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5219" w:rsidRPr="00DA4AE6" w:rsidRDefault="00235219" w:rsidP="00B63D7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5219" w:rsidRPr="00DA4AE6" w:rsidRDefault="00235219" w:rsidP="00B63D7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5219" w:rsidRPr="00DA4AE6" w:rsidRDefault="00235219" w:rsidP="00B63D7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5219" w:rsidRPr="00DA4AE6" w:rsidRDefault="00235219" w:rsidP="00B63D7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5219" w:rsidRPr="00DA4AE6" w:rsidRDefault="00235219" w:rsidP="00B63D7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5219" w:rsidRPr="00DA4AE6" w:rsidRDefault="00235219" w:rsidP="00B63D7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5219" w:rsidRPr="00DA4AE6" w:rsidRDefault="00235219" w:rsidP="00587D9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5219" w:rsidRPr="00DA4AE6" w:rsidRDefault="00235219" w:rsidP="00587D9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A4AE6">
        <w:rPr>
          <w:rFonts w:ascii="Times New Roman" w:hAnsi="Times New Roman"/>
          <w:b/>
          <w:bCs/>
          <w:sz w:val="24"/>
          <w:szCs w:val="24"/>
        </w:rPr>
        <w:t>DECLARA</w:t>
      </w:r>
      <w:r w:rsidR="00CD2A68">
        <w:rPr>
          <w:rFonts w:ascii="Times New Roman" w:hAnsi="Times New Roman"/>
          <w:b/>
          <w:bCs/>
          <w:sz w:val="24"/>
          <w:szCs w:val="24"/>
        </w:rPr>
        <w:t>T</w:t>
      </w:r>
      <w:r w:rsidRPr="00DA4AE6">
        <w:rPr>
          <w:rFonts w:ascii="Times New Roman" w:hAnsi="Times New Roman"/>
          <w:b/>
          <w:bCs/>
          <w:sz w:val="24"/>
          <w:szCs w:val="24"/>
        </w:rPr>
        <w:t>IE</w:t>
      </w:r>
    </w:p>
    <w:p w:rsidR="00235219" w:rsidRPr="00DA4AE6" w:rsidRDefault="00235219" w:rsidP="00587D9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A4AE6">
        <w:rPr>
          <w:rFonts w:ascii="Times New Roman" w:hAnsi="Times New Roman"/>
          <w:b/>
          <w:bCs/>
          <w:sz w:val="24"/>
          <w:szCs w:val="24"/>
        </w:rPr>
        <w:t xml:space="preserve">PRIVIND </w:t>
      </w:r>
      <w:r w:rsidR="00CD2A68">
        <w:rPr>
          <w:rFonts w:ascii="Times New Roman" w:hAnsi="Times New Roman"/>
          <w:b/>
          <w:bCs/>
          <w:sz w:val="24"/>
          <w:szCs w:val="24"/>
        </w:rPr>
        <w:t>I</w:t>
      </w:r>
      <w:r w:rsidRPr="00DA4AE6">
        <w:rPr>
          <w:rFonts w:ascii="Times New Roman" w:hAnsi="Times New Roman"/>
          <w:b/>
          <w:bCs/>
          <w:sz w:val="24"/>
          <w:szCs w:val="24"/>
        </w:rPr>
        <w:t xml:space="preserve">NCADRAREA </w:t>
      </w:r>
      <w:r w:rsidR="00CD2A68">
        <w:rPr>
          <w:rFonts w:ascii="Times New Roman" w:hAnsi="Times New Roman"/>
          <w:b/>
          <w:bCs/>
          <w:sz w:val="24"/>
          <w:szCs w:val="24"/>
        </w:rPr>
        <w:t>I</w:t>
      </w:r>
      <w:r w:rsidRPr="00DA4AE6">
        <w:rPr>
          <w:rFonts w:ascii="Times New Roman" w:hAnsi="Times New Roman"/>
          <w:b/>
          <w:bCs/>
          <w:sz w:val="24"/>
          <w:szCs w:val="24"/>
        </w:rPr>
        <w:t xml:space="preserve">NTREPRINDERII </w:t>
      </w:r>
      <w:r w:rsidR="00CD2A68">
        <w:rPr>
          <w:rFonts w:ascii="Times New Roman" w:hAnsi="Times New Roman"/>
          <w:b/>
          <w:bCs/>
          <w:sz w:val="24"/>
          <w:szCs w:val="24"/>
        </w:rPr>
        <w:t>I</w:t>
      </w:r>
      <w:r w:rsidRPr="00DA4AE6">
        <w:rPr>
          <w:rFonts w:ascii="Times New Roman" w:hAnsi="Times New Roman"/>
          <w:b/>
          <w:bCs/>
          <w:sz w:val="24"/>
          <w:szCs w:val="24"/>
        </w:rPr>
        <w:t xml:space="preserve">N CATEGORIA </w:t>
      </w:r>
    </w:p>
    <w:p w:rsidR="00235219" w:rsidRPr="00DA4AE6" w:rsidRDefault="00CD2A68" w:rsidP="00587D9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235219" w:rsidRPr="00DA4AE6">
        <w:rPr>
          <w:rFonts w:ascii="Times New Roman" w:hAnsi="Times New Roman"/>
          <w:b/>
          <w:bCs/>
          <w:sz w:val="24"/>
          <w:szCs w:val="24"/>
        </w:rPr>
        <w:t xml:space="preserve">NTREPRINDERILOR MICI </w:t>
      </w:r>
      <w:r>
        <w:rPr>
          <w:rFonts w:ascii="Times New Roman" w:hAnsi="Times New Roman"/>
          <w:b/>
          <w:bCs/>
          <w:sz w:val="24"/>
          <w:szCs w:val="24"/>
        </w:rPr>
        <w:t>S</w:t>
      </w:r>
      <w:r w:rsidR="00235219" w:rsidRPr="00DA4AE6">
        <w:rPr>
          <w:rFonts w:ascii="Times New Roman" w:hAnsi="Times New Roman"/>
          <w:b/>
          <w:bCs/>
          <w:sz w:val="24"/>
          <w:szCs w:val="24"/>
        </w:rPr>
        <w:t>I MIJLOCII</w:t>
      </w:r>
    </w:p>
    <w:p w:rsidR="00235219" w:rsidRPr="00DA4AE6" w:rsidRDefault="00235219" w:rsidP="00587D91">
      <w:pPr>
        <w:numPr>
          <w:ilvl w:val="0"/>
          <w:numId w:val="7"/>
        </w:numPr>
        <w:tabs>
          <w:tab w:val="clear" w:pos="900"/>
          <w:tab w:val="num" w:pos="5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b/>
          <w:bCs/>
          <w:sz w:val="24"/>
          <w:szCs w:val="24"/>
        </w:rPr>
        <w:t xml:space="preserve">Date de identificare a </w:t>
      </w:r>
      <w:r w:rsidR="00CD2A68">
        <w:rPr>
          <w:rFonts w:ascii="Times New Roman" w:hAnsi="Times New Roman"/>
          <w:b/>
          <w:bCs/>
          <w:sz w:val="24"/>
          <w:szCs w:val="24"/>
        </w:rPr>
        <w:t>i</w:t>
      </w:r>
      <w:r w:rsidRPr="00DA4AE6">
        <w:rPr>
          <w:rFonts w:ascii="Times New Roman" w:hAnsi="Times New Roman"/>
          <w:b/>
          <w:bCs/>
          <w:sz w:val="24"/>
          <w:szCs w:val="24"/>
        </w:rPr>
        <w:t>ntreprinderii</w:t>
      </w:r>
      <w:r w:rsidRPr="00DA4AE6">
        <w:rPr>
          <w:rFonts w:ascii="Times New Roman" w:hAnsi="Times New Roman"/>
          <w:sz w:val="24"/>
          <w:szCs w:val="24"/>
        </w:rPr>
        <w:t xml:space="preserve"> </w:t>
      </w:r>
    </w:p>
    <w:p w:rsidR="00235219" w:rsidRPr="00DA4AE6" w:rsidRDefault="00235219" w:rsidP="00587D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4AE6">
        <w:rPr>
          <w:rStyle w:val="tabel1"/>
          <w:rFonts w:ascii="Times New Roman" w:hAnsi="Times New Roman" w:cs="Times New Roman"/>
          <w:sz w:val="24"/>
          <w:szCs w:val="24"/>
        </w:rPr>
        <w:t xml:space="preserve">   </w:t>
      </w:r>
      <w:r w:rsidRPr="00DA4AE6">
        <w:rPr>
          <w:rFonts w:ascii="Times New Roman" w:hAnsi="Times New Roman"/>
          <w:sz w:val="24"/>
          <w:szCs w:val="24"/>
        </w:rPr>
        <w:t xml:space="preserve">Denumirea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ntreprinderii</w:t>
      </w:r>
    </w:p>
    <w:p w:rsidR="00235219" w:rsidRPr="00DA4AE6" w:rsidRDefault="00235219" w:rsidP="00587D91">
      <w:pPr>
        <w:pStyle w:val="PreformatatHTML1"/>
        <w:jc w:val="both"/>
        <w:rPr>
          <w:rFonts w:ascii="Times New Roman" w:hAnsi="Times New Roman" w:cs="Times New Roman"/>
        </w:rPr>
      </w:pPr>
      <w:r w:rsidRPr="00DA4AE6">
        <w:rPr>
          <w:rFonts w:ascii="Times New Roman" w:hAnsi="Times New Roman" w:cs="Times New Roman"/>
        </w:rPr>
        <w:t xml:space="preserve">   …………………………………………………………………………………………………</w:t>
      </w:r>
    </w:p>
    <w:p w:rsidR="00235219" w:rsidRPr="00DA4AE6" w:rsidRDefault="00235219" w:rsidP="00587D91">
      <w:pPr>
        <w:pStyle w:val="PreformatatHTML1"/>
        <w:jc w:val="both"/>
        <w:rPr>
          <w:rFonts w:ascii="Times New Roman" w:hAnsi="Times New Roman" w:cs="Times New Roman"/>
        </w:rPr>
      </w:pPr>
      <w:r w:rsidRPr="00DA4AE6">
        <w:rPr>
          <w:rFonts w:ascii="Times New Roman" w:hAnsi="Times New Roman" w:cs="Times New Roman"/>
        </w:rPr>
        <w:t xml:space="preserve">   Adresa sediului social</w:t>
      </w:r>
    </w:p>
    <w:p w:rsidR="00235219" w:rsidRPr="00DA4AE6" w:rsidRDefault="00235219" w:rsidP="00587D91">
      <w:pPr>
        <w:pStyle w:val="PreformatatHTML1"/>
        <w:jc w:val="both"/>
        <w:rPr>
          <w:rFonts w:ascii="Times New Roman" w:hAnsi="Times New Roman" w:cs="Times New Roman"/>
        </w:rPr>
      </w:pPr>
      <w:r w:rsidRPr="00DA4AE6">
        <w:rPr>
          <w:rFonts w:ascii="Times New Roman" w:hAnsi="Times New Roman" w:cs="Times New Roman"/>
        </w:rPr>
        <w:t xml:space="preserve">  ……………………………………………………………………………………………………</w:t>
      </w:r>
    </w:p>
    <w:p w:rsidR="00235219" w:rsidRPr="00DA4AE6" w:rsidRDefault="00235219" w:rsidP="00587D91">
      <w:pPr>
        <w:pStyle w:val="PreformatatHTML1"/>
        <w:jc w:val="both"/>
        <w:rPr>
          <w:rFonts w:ascii="Times New Roman" w:hAnsi="Times New Roman" w:cs="Times New Roman"/>
        </w:rPr>
      </w:pPr>
      <w:r w:rsidRPr="00DA4AE6">
        <w:rPr>
          <w:rFonts w:ascii="Times New Roman" w:hAnsi="Times New Roman" w:cs="Times New Roman"/>
        </w:rPr>
        <w:t xml:space="preserve">   Cod unic de </w:t>
      </w:r>
      <w:r w:rsidR="00CD2A68">
        <w:rPr>
          <w:rFonts w:ascii="Times New Roman" w:hAnsi="Times New Roman" w:cs="Times New Roman"/>
        </w:rPr>
        <w:t>i</w:t>
      </w:r>
      <w:r w:rsidRPr="00DA4AE6">
        <w:rPr>
          <w:rFonts w:ascii="Times New Roman" w:hAnsi="Times New Roman" w:cs="Times New Roman"/>
        </w:rPr>
        <w:t>nregistrare</w:t>
      </w:r>
    </w:p>
    <w:p w:rsidR="00235219" w:rsidRPr="00DA4AE6" w:rsidRDefault="00235219" w:rsidP="00587D91">
      <w:pPr>
        <w:pStyle w:val="PreformatatHTML1"/>
        <w:jc w:val="both"/>
        <w:rPr>
          <w:rFonts w:ascii="Times New Roman" w:hAnsi="Times New Roman" w:cs="Times New Roman"/>
        </w:rPr>
      </w:pPr>
      <w:r w:rsidRPr="00DA4AE6">
        <w:rPr>
          <w:rFonts w:ascii="Times New Roman" w:hAnsi="Times New Roman" w:cs="Times New Roman"/>
        </w:rPr>
        <w:t xml:space="preserve">   …………………………………………………………………………………………………</w:t>
      </w:r>
    </w:p>
    <w:p w:rsidR="00235219" w:rsidRPr="00DA4AE6" w:rsidRDefault="00235219" w:rsidP="00587D91">
      <w:pPr>
        <w:pStyle w:val="PreformatatHTML1"/>
        <w:jc w:val="both"/>
        <w:rPr>
          <w:rFonts w:ascii="Times New Roman" w:hAnsi="Times New Roman" w:cs="Times New Roman"/>
        </w:rPr>
      </w:pPr>
      <w:r w:rsidRPr="00DA4AE6">
        <w:rPr>
          <w:rFonts w:ascii="Times New Roman" w:hAnsi="Times New Roman" w:cs="Times New Roman"/>
        </w:rPr>
        <w:t xml:space="preserve">   Numele </w:t>
      </w:r>
      <w:r w:rsidR="00CD2A68">
        <w:rPr>
          <w:rFonts w:ascii="Times New Roman" w:hAnsi="Times New Roman" w:cs="Times New Roman"/>
        </w:rPr>
        <w:t>s</w:t>
      </w:r>
      <w:r w:rsidRPr="00DA4AE6">
        <w:rPr>
          <w:rFonts w:ascii="Times New Roman" w:hAnsi="Times New Roman" w:cs="Times New Roman"/>
        </w:rPr>
        <w:t>i func</w:t>
      </w:r>
      <w:r w:rsidR="00CD2A68">
        <w:rPr>
          <w:rFonts w:ascii="Times New Roman" w:hAnsi="Times New Roman" w:cs="Times New Roman"/>
        </w:rPr>
        <w:t>t</w:t>
      </w:r>
      <w:r w:rsidRPr="00DA4AE6">
        <w:rPr>
          <w:rFonts w:ascii="Times New Roman" w:hAnsi="Times New Roman" w:cs="Times New Roman"/>
        </w:rPr>
        <w:t>ia</w:t>
      </w:r>
    </w:p>
    <w:p w:rsidR="00235219" w:rsidRPr="00DA4AE6" w:rsidRDefault="00235219" w:rsidP="00587D91">
      <w:pPr>
        <w:pStyle w:val="PreformatatHTML1"/>
        <w:jc w:val="both"/>
        <w:rPr>
          <w:rFonts w:ascii="Times New Roman" w:hAnsi="Times New Roman" w:cs="Times New Roman"/>
        </w:rPr>
      </w:pPr>
      <w:r w:rsidRPr="00DA4AE6">
        <w:rPr>
          <w:rFonts w:ascii="Times New Roman" w:hAnsi="Times New Roman" w:cs="Times New Roman"/>
        </w:rPr>
        <w:t xml:space="preserve">   …………………………………………………………………………………………………</w:t>
      </w:r>
    </w:p>
    <w:p w:rsidR="00235219" w:rsidRPr="00DA4AE6" w:rsidRDefault="00235219" w:rsidP="00587D91">
      <w:pPr>
        <w:pStyle w:val="PreformatatHTML1"/>
        <w:jc w:val="both"/>
        <w:rPr>
          <w:rFonts w:ascii="Times New Roman" w:hAnsi="Times New Roman" w:cs="Times New Roman"/>
          <w:iCs/>
        </w:rPr>
      </w:pPr>
      <w:r w:rsidRPr="00DA4AE6">
        <w:rPr>
          <w:rFonts w:ascii="Times New Roman" w:hAnsi="Times New Roman" w:cs="Times New Roman"/>
          <w:iCs/>
        </w:rPr>
        <w:t xml:space="preserve">           (pre</w:t>
      </w:r>
      <w:r w:rsidR="00CD2A68">
        <w:rPr>
          <w:rFonts w:ascii="Times New Roman" w:hAnsi="Times New Roman" w:cs="Times New Roman"/>
          <w:iCs/>
        </w:rPr>
        <w:t>s</w:t>
      </w:r>
      <w:r w:rsidRPr="00DA4AE6">
        <w:rPr>
          <w:rFonts w:ascii="Times New Roman" w:hAnsi="Times New Roman" w:cs="Times New Roman"/>
          <w:iCs/>
        </w:rPr>
        <w:t>edintele consiliului de administra</w:t>
      </w:r>
      <w:r w:rsidR="00CD2A68">
        <w:rPr>
          <w:rFonts w:ascii="Times New Roman" w:hAnsi="Times New Roman" w:cs="Times New Roman"/>
          <w:iCs/>
        </w:rPr>
        <w:t>t</w:t>
      </w:r>
      <w:r w:rsidRPr="00DA4AE6">
        <w:rPr>
          <w:rFonts w:ascii="Times New Roman" w:hAnsi="Times New Roman" w:cs="Times New Roman"/>
          <w:iCs/>
        </w:rPr>
        <w:t>ie, director general sau echivalent)</w:t>
      </w:r>
    </w:p>
    <w:p w:rsidR="00235219" w:rsidRPr="00DA4AE6" w:rsidRDefault="00235219" w:rsidP="00587D91">
      <w:pPr>
        <w:spacing w:after="0" w:line="240" w:lineRule="auto"/>
        <w:jc w:val="both"/>
        <w:rPr>
          <w:rStyle w:val="litera1"/>
          <w:rFonts w:ascii="Times New Roman" w:hAnsi="Times New Roman"/>
          <w:sz w:val="24"/>
          <w:szCs w:val="24"/>
          <w:lang w:val="pt-BR"/>
        </w:rPr>
      </w:pPr>
      <w:r w:rsidRPr="00DA4AE6">
        <w:rPr>
          <w:rStyle w:val="litera1"/>
          <w:rFonts w:ascii="Times New Roman" w:hAnsi="Times New Roman"/>
          <w:sz w:val="24"/>
          <w:szCs w:val="24"/>
          <w:lang w:val="pt-BR"/>
        </w:rPr>
        <w:t>  </w:t>
      </w:r>
    </w:p>
    <w:p w:rsidR="00235219" w:rsidRPr="00DA4AE6" w:rsidRDefault="00235219" w:rsidP="00587D9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DA4AE6">
        <w:rPr>
          <w:rFonts w:ascii="Times New Roman" w:hAnsi="Times New Roman"/>
          <w:b/>
          <w:bCs/>
          <w:sz w:val="24"/>
          <w:szCs w:val="24"/>
          <w:lang w:val="pt-BR"/>
        </w:rPr>
        <w:t xml:space="preserve">Tipul </w:t>
      </w:r>
      <w:r w:rsidR="00CD2A68">
        <w:rPr>
          <w:rFonts w:ascii="Times New Roman" w:hAnsi="Times New Roman"/>
          <w:b/>
          <w:bCs/>
          <w:sz w:val="24"/>
          <w:szCs w:val="24"/>
          <w:lang w:val="pt-BR"/>
        </w:rPr>
        <w:t>i</w:t>
      </w:r>
      <w:r w:rsidRPr="00DA4AE6">
        <w:rPr>
          <w:rFonts w:ascii="Times New Roman" w:hAnsi="Times New Roman"/>
          <w:b/>
          <w:bCs/>
          <w:sz w:val="24"/>
          <w:szCs w:val="24"/>
          <w:lang w:val="pt-BR"/>
        </w:rPr>
        <w:t>ntreprinderii</w:t>
      </w:r>
      <w:r w:rsidRPr="00DA4AE6">
        <w:rPr>
          <w:rFonts w:ascii="Times New Roman" w:hAnsi="Times New Roman"/>
          <w:sz w:val="24"/>
          <w:szCs w:val="24"/>
          <w:lang w:val="pt-BR"/>
        </w:rPr>
        <w:t xml:space="preserve"> </w:t>
      </w:r>
    </w:p>
    <w:p w:rsidR="00235219" w:rsidRPr="00DA4AE6" w:rsidRDefault="00235219" w:rsidP="00587D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DA4AE6">
        <w:rPr>
          <w:rStyle w:val="tabel1"/>
          <w:rFonts w:ascii="Times New Roman" w:hAnsi="Times New Roman" w:cs="Times New Roman"/>
          <w:sz w:val="24"/>
          <w:szCs w:val="24"/>
          <w:lang w:val="pt-BR"/>
        </w:rPr>
        <w:t> </w:t>
      </w:r>
      <w:r w:rsidRPr="00DA4AE6">
        <w:rPr>
          <w:rFonts w:ascii="Times New Roman" w:hAnsi="Times New Roman"/>
          <w:sz w:val="24"/>
          <w:szCs w:val="24"/>
          <w:lang w:val="pt-BR"/>
        </w:rPr>
        <w:t>Indica</w:t>
      </w:r>
      <w:r w:rsidR="00CD2A68">
        <w:rPr>
          <w:rFonts w:ascii="Times New Roman" w:hAnsi="Times New Roman"/>
          <w:sz w:val="24"/>
          <w:szCs w:val="24"/>
          <w:lang w:val="pt-BR"/>
        </w:rPr>
        <w:t>t</w:t>
      </w:r>
      <w:r w:rsidRPr="00DA4AE6">
        <w:rPr>
          <w:rFonts w:ascii="Times New Roman" w:hAnsi="Times New Roman"/>
          <w:sz w:val="24"/>
          <w:szCs w:val="24"/>
          <w:lang w:val="pt-BR"/>
        </w:rPr>
        <w:t>i, dup</w:t>
      </w:r>
      <w:r w:rsidR="00CD2A68">
        <w:rPr>
          <w:rFonts w:ascii="Times New Roman" w:hAnsi="Times New Roman"/>
          <w:sz w:val="24"/>
          <w:szCs w:val="24"/>
          <w:lang w:val="pt-BR"/>
        </w:rPr>
        <w:t>a</w:t>
      </w:r>
      <w:r w:rsidRPr="00DA4AE6">
        <w:rPr>
          <w:rFonts w:ascii="Times New Roman" w:hAnsi="Times New Roman"/>
          <w:sz w:val="24"/>
          <w:szCs w:val="24"/>
          <w:lang w:val="pt-BR"/>
        </w:rPr>
        <w:t xml:space="preserve"> caz, tipul </w:t>
      </w:r>
      <w:r w:rsidR="00CD2A68">
        <w:rPr>
          <w:rFonts w:ascii="Times New Roman" w:hAnsi="Times New Roman"/>
          <w:sz w:val="24"/>
          <w:szCs w:val="24"/>
          <w:lang w:val="pt-BR"/>
        </w:rPr>
        <w:t>i</w:t>
      </w:r>
      <w:r w:rsidRPr="00DA4AE6">
        <w:rPr>
          <w:rFonts w:ascii="Times New Roman" w:hAnsi="Times New Roman"/>
          <w:sz w:val="24"/>
          <w:szCs w:val="24"/>
          <w:lang w:val="pt-BR"/>
        </w:rPr>
        <w:t>ntreprinderii:</w:t>
      </w:r>
    </w:p>
    <w:p w:rsidR="00235219" w:rsidRPr="00DA4AE6" w:rsidRDefault="00235219" w:rsidP="00587D91">
      <w:pPr>
        <w:pStyle w:val="PreformatatHTML1"/>
        <w:jc w:val="both"/>
        <w:rPr>
          <w:rFonts w:ascii="Times New Roman" w:hAnsi="Times New Roman" w:cs="Times New Roman"/>
        </w:rPr>
      </w:pPr>
      <w:r w:rsidRPr="00DA4AE6">
        <w:rPr>
          <w:rFonts w:ascii="Times New Roman" w:hAnsi="Times New Roman" w:cs="Times New Roman"/>
        </w:rPr>
        <w:t xml:space="preserve">   [ ] </w:t>
      </w:r>
      <w:r w:rsidR="00CD2A68">
        <w:rPr>
          <w:rFonts w:ascii="Times New Roman" w:hAnsi="Times New Roman" w:cs="Times New Roman"/>
        </w:rPr>
        <w:t>I</w:t>
      </w:r>
      <w:r w:rsidRPr="00DA4AE6">
        <w:rPr>
          <w:rFonts w:ascii="Times New Roman" w:hAnsi="Times New Roman" w:cs="Times New Roman"/>
        </w:rPr>
        <w:t>ntreprindere autonom</w:t>
      </w:r>
      <w:r w:rsidR="00CD2A68">
        <w:rPr>
          <w:rFonts w:ascii="Times New Roman" w:hAnsi="Times New Roman" w:cs="Times New Roman"/>
        </w:rPr>
        <w:t>a</w:t>
      </w:r>
      <w:r w:rsidRPr="00DA4AE6">
        <w:rPr>
          <w:rFonts w:ascii="Times New Roman" w:hAnsi="Times New Roman" w:cs="Times New Roman"/>
        </w:rPr>
        <w:t xml:space="preserve">. </w:t>
      </w:r>
      <w:r w:rsidR="00CD2A68">
        <w:rPr>
          <w:rFonts w:ascii="Times New Roman" w:hAnsi="Times New Roman" w:cs="Times New Roman"/>
        </w:rPr>
        <w:t>I</w:t>
      </w:r>
      <w:r w:rsidRPr="00DA4AE6">
        <w:rPr>
          <w:rFonts w:ascii="Times New Roman" w:hAnsi="Times New Roman" w:cs="Times New Roman"/>
        </w:rPr>
        <w:t>n acest caz, datele din tabelul de mai jos sunt preluate doar din situa</w:t>
      </w:r>
      <w:r w:rsidR="00CD2A68">
        <w:rPr>
          <w:rFonts w:ascii="Times New Roman" w:hAnsi="Times New Roman" w:cs="Times New Roman"/>
        </w:rPr>
        <w:t>t</w:t>
      </w:r>
      <w:r w:rsidRPr="00DA4AE6">
        <w:rPr>
          <w:rFonts w:ascii="Times New Roman" w:hAnsi="Times New Roman" w:cs="Times New Roman"/>
        </w:rPr>
        <w:t>ia economico-financiar</w:t>
      </w:r>
      <w:r w:rsidR="00CD2A68">
        <w:rPr>
          <w:rFonts w:ascii="Times New Roman" w:hAnsi="Times New Roman" w:cs="Times New Roman"/>
        </w:rPr>
        <w:t>a</w:t>
      </w:r>
      <w:r w:rsidRPr="00DA4AE6">
        <w:rPr>
          <w:rFonts w:ascii="Times New Roman" w:hAnsi="Times New Roman" w:cs="Times New Roman"/>
        </w:rPr>
        <w:t xml:space="preserve"> a </w:t>
      </w:r>
      <w:r w:rsidR="00CD2A68">
        <w:rPr>
          <w:rFonts w:ascii="Times New Roman" w:hAnsi="Times New Roman" w:cs="Times New Roman"/>
        </w:rPr>
        <w:t>i</w:t>
      </w:r>
      <w:r w:rsidRPr="00DA4AE6">
        <w:rPr>
          <w:rFonts w:ascii="Times New Roman" w:hAnsi="Times New Roman" w:cs="Times New Roman"/>
        </w:rPr>
        <w:t xml:space="preserve">ntreprinderii solicitante. Se va   tabelul de mai jos.  </w:t>
      </w:r>
    </w:p>
    <w:p w:rsidR="00235219" w:rsidRPr="00DA4AE6" w:rsidRDefault="00235219" w:rsidP="00587D91">
      <w:pPr>
        <w:pStyle w:val="PreformatatHTML1"/>
        <w:jc w:val="both"/>
        <w:rPr>
          <w:rFonts w:ascii="Times New Roman" w:hAnsi="Times New Roman" w:cs="Times New Roman"/>
        </w:rPr>
      </w:pPr>
      <w:r w:rsidRPr="00DA4AE6">
        <w:rPr>
          <w:rFonts w:ascii="Times New Roman" w:hAnsi="Times New Roman" w:cs="Times New Roman"/>
        </w:rPr>
        <w:t xml:space="preserve">   [ ] </w:t>
      </w:r>
      <w:r w:rsidR="00CD2A68">
        <w:rPr>
          <w:rFonts w:ascii="Times New Roman" w:hAnsi="Times New Roman" w:cs="Times New Roman"/>
        </w:rPr>
        <w:t>I</w:t>
      </w:r>
      <w:r w:rsidRPr="00DA4AE6">
        <w:rPr>
          <w:rFonts w:ascii="Times New Roman" w:hAnsi="Times New Roman" w:cs="Times New Roman"/>
        </w:rPr>
        <w:t>ntreprindere partener</w:t>
      </w:r>
      <w:r w:rsidR="00CD2A68">
        <w:rPr>
          <w:rFonts w:ascii="Times New Roman" w:hAnsi="Times New Roman" w:cs="Times New Roman"/>
        </w:rPr>
        <w:t>a</w:t>
      </w:r>
      <w:r w:rsidRPr="00DA4AE6">
        <w:rPr>
          <w:rFonts w:ascii="Times New Roman" w:hAnsi="Times New Roman" w:cs="Times New Roman"/>
        </w:rPr>
        <w:t xml:space="preserve">. Se va completa tabelul de mai jos.  </w:t>
      </w:r>
    </w:p>
    <w:p w:rsidR="00235219" w:rsidRPr="00DA4AE6" w:rsidRDefault="00235219" w:rsidP="00587D91">
      <w:pPr>
        <w:pStyle w:val="PreformatatHTML1"/>
        <w:jc w:val="both"/>
        <w:rPr>
          <w:rFonts w:ascii="Times New Roman" w:hAnsi="Times New Roman" w:cs="Times New Roman"/>
        </w:rPr>
      </w:pPr>
      <w:r w:rsidRPr="00DA4AE6">
        <w:rPr>
          <w:rFonts w:ascii="Times New Roman" w:hAnsi="Times New Roman" w:cs="Times New Roman"/>
        </w:rPr>
        <w:t xml:space="preserve">   [ ] </w:t>
      </w:r>
      <w:r w:rsidR="00CD2A68">
        <w:rPr>
          <w:rFonts w:ascii="Times New Roman" w:hAnsi="Times New Roman" w:cs="Times New Roman"/>
        </w:rPr>
        <w:t>I</w:t>
      </w:r>
      <w:r w:rsidRPr="00DA4AE6">
        <w:rPr>
          <w:rFonts w:ascii="Times New Roman" w:hAnsi="Times New Roman" w:cs="Times New Roman"/>
        </w:rPr>
        <w:t>ntreprindere legat</w:t>
      </w:r>
      <w:r w:rsidR="00CD2A68">
        <w:rPr>
          <w:rFonts w:ascii="Times New Roman" w:hAnsi="Times New Roman" w:cs="Times New Roman"/>
        </w:rPr>
        <w:t>a</w:t>
      </w:r>
      <w:r w:rsidRPr="00DA4AE6">
        <w:rPr>
          <w:rFonts w:ascii="Times New Roman" w:hAnsi="Times New Roman" w:cs="Times New Roman"/>
        </w:rPr>
        <w:t xml:space="preserve">. Se va completa tabelul de mai jos.    </w:t>
      </w:r>
    </w:p>
    <w:p w:rsidR="00235219" w:rsidRPr="00DA4AE6" w:rsidRDefault="00235219" w:rsidP="00587D91">
      <w:pPr>
        <w:pStyle w:val="PreformatatHTML1"/>
        <w:jc w:val="both"/>
        <w:rPr>
          <w:rFonts w:ascii="Times New Roman" w:hAnsi="Times New Roman" w:cs="Times New Roman"/>
        </w:rPr>
      </w:pPr>
    </w:p>
    <w:p w:rsidR="00235219" w:rsidRPr="00DA4AE6" w:rsidRDefault="00235219" w:rsidP="00587D9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DA4AE6">
        <w:rPr>
          <w:rFonts w:ascii="Times New Roman" w:hAnsi="Times New Roman"/>
          <w:b/>
          <w:bCs/>
          <w:sz w:val="24"/>
          <w:szCs w:val="24"/>
          <w:lang w:val="it-IT"/>
        </w:rPr>
        <w:t xml:space="preserve">Date utilizate pentru a se </w:t>
      </w:r>
      <w:proofErr w:type="gramStart"/>
      <w:r w:rsidRPr="00DA4AE6">
        <w:rPr>
          <w:rFonts w:ascii="Times New Roman" w:hAnsi="Times New Roman"/>
          <w:b/>
          <w:bCs/>
          <w:sz w:val="24"/>
          <w:szCs w:val="24"/>
          <w:lang w:val="it-IT"/>
        </w:rPr>
        <w:t xml:space="preserve">stabili categoria </w:t>
      </w:r>
      <w:r w:rsidR="00CD2A68">
        <w:rPr>
          <w:rFonts w:ascii="Times New Roman" w:hAnsi="Times New Roman"/>
          <w:b/>
          <w:bCs/>
          <w:sz w:val="24"/>
          <w:szCs w:val="24"/>
          <w:lang w:val="it-IT"/>
        </w:rPr>
        <w:t>i</w:t>
      </w:r>
      <w:r w:rsidRPr="00DA4AE6">
        <w:rPr>
          <w:rFonts w:ascii="Times New Roman" w:hAnsi="Times New Roman"/>
          <w:b/>
          <w:bCs/>
          <w:sz w:val="24"/>
          <w:szCs w:val="24"/>
          <w:lang w:val="it-IT"/>
        </w:rPr>
        <w:t>ntreprinderii</w:t>
      </w:r>
      <w:r w:rsidRPr="00DA4AE6">
        <w:rPr>
          <w:rFonts w:ascii="Times New Roman" w:hAnsi="Times New Roman"/>
          <w:sz w:val="24"/>
          <w:szCs w:val="24"/>
          <w:vertAlign w:val="superscript"/>
          <w:lang w:val="it-IT"/>
        </w:rPr>
        <w:t>1</w:t>
      </w:r>
      <w:proofErr w:type="gramEnd"/>
      <w:r w:rsidRPr="00DA4AE6">
        <w:rPr>
          <w:rFonts w:ascii="Times New Roman" w:hAnsi="Times New Roman"/>
          <w:sz w:val="24"/>
          <w:szCs w:val="24"/>
          <w:lang w:val="it-IT"/>
        </w:rPr>
        <w:t xml:space="preserve"> </w:t>
      </w:r>
    </w:p>
    <w:tbl>
      <w:tblPr>
        <w:tblW w:w="0" w:type="auto"/>
        <w:tblInd w:w="-15" w:type="dxa"/>
        <w:tblLayout w:type="fixed"/>
        <w:tblLook w:val="0000"/>
      </w:tblPr>
      <w:tblGrid>
        <w:gridCol w:w="3327"/>
        <w:gridCol w:w="3318"/>
        <w:gridCol w:w="3346"/>
      </w:tblGrid>
      <w:tr w:rsidR="00235219" w:rsidRPr="00DA4AE6" w:rsidTr="0002729E">
        <w:tc>
          <w:tcPr>
            <w:tcW w:w="9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219" w:rsidRPr="00DA4AE6" w:rsidRDefault="00235219" w:rsidP="00587D91">
            <w:pPr>
              <w:pStyle w:val="PreformatatHTML1"/>
              <w:snapToGrid w:val="0"/>
              <w:jc w:val="both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DA4AE6">
              <w:rPr>
                <w:rStyle w:val="tabel1"/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DA4AE6">
              <w:rPr>
                <w:rFonts w:ascii="Times New Roman" w:hAnsi="Times New Roman" w:cs="Times New Roman"/>
              </w:rPr>
              <w:t xml:space="preserve"> </w:t>
            </w:r>
            <w:r w:rsidRPr="00DA4AE6">
              <w:rPr>
                <w:rFonts w:ascii="Times New Roman" w:hAnsi="Times New Roman" w:cs="Times New Roman"/>
                <w:b/>
                <w:bCs/>
              </w:rPr>
              <w:t>Exerci</w:t>
            </w:r>
            <w:r w:rsidR="00CD2A68">
              <w:rPr>
                <w:rFonts w:ascii="Times New Roman" w:hAnsi="Times New Roman" w:cs="Times New Roman"/>
                <w:b/>
                <w:bCs/>
              </w:rPr>
              <w:t>t</w:t>
            </w:r>
            <w:r w:rsidRPr="00DA4AE6">
              <w:rPr>
                <w:rFonts w:ascii="Times New Roman" w:hAnsi="Times New Roman" w:cs="Times New Roman"/>
                <w:b/>
                <w:bCs/>
              </w:rPr>
              <w:t>iul financiar de referin</w:t>
            </w:r>
            <w:r w:rsidR="00CD2A68">
              <w:rPr>
                <w:rFonts w:ascii="Times New Roman" w:hAnsi="Times New Roman" w:cs="Times New Roman"/>
                <w:b/>
                <w:bCs/>
              </w:rPr>
              <w:t>ta</w:t>
            </w:r>
            <w:r w:rsidRPr="00DA4AE6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235219" w:rsidRPr="00DA4AE6" w:rsidTr="0002729E">
        <w:tc>
          <w:tcPr>
            <w:tcW w:w="33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35219" w:rsidRPr="00DA4AE6" w:rsidRDefault="00235219" w:rsidP="00587D91">
            <w:pPr>
              <w:pStyle w:val="PreformatatHTML1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AE6">
              <w:rPr>
                <w:rFonts w:ascii="Times New Roman" w:hAnsi="Times New Roman" w:cs="Times New Roman"/>
                <w:b/>
                <w:bCs/>
              </w:rPr>
              <w:t>Num</w:t>
            </w:r>
            <w:r w:rsidR="00CD2A68">
              <w:rPr>
                <w:rFonts w:ascii="Times New Roman" w:hAnsi="Times New Roman" w:cs="Times New Roman"/>
                <w:b/>
                <w:bCs/>
              </w:rPr>
              <w:t>a</w:t>
            </w:r>
            <w:r w:rsidRPr="00DA4AE6">
              <w:rPr>
                <w:rFonts w:ascii="Times New Roman" w:hAnsi="Times New Roman" w:cs="Times New Roman"/>
                <w:b/>
                <w:bCs/>
              </w:rPr>
              <w:t>rul mediu anual de salaria</w:t>
            </w:r>
            <w:r w:rsidR="00CD2A68">
              <w:rPr>
                <w:rFonts w:ascii="Times New Roman" w:hAnsi="Times New Roman" w:cs="Times New Roman"/>
                <w:b/>
                <w:bCs/>
              </w:rPr>
              <w:t>t</w:t>
            </w:r>
            <w:r w:rsidRPr="00DA4AE6">
              <w:rPr>
                <w:rFonts w:ascii="Times New Roman" w:hAnsi="Times New Roman" w:cs="Times New Roman"/>
                <w:b/>
                <w:bCs/>
              </w:rPr>
              <w:t>i</w:t>
            </w: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35219" w:rsidRPr="00DA4AE6" w:rsidRDefault="00235219" w:rsidP="00587D91">
            <w:pPr>
              <w:pStyle w:val="PreformatatHTML1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AE6">
              <w:rPr>
                <w:rFonts w:ascii="Times New Roman" w:hAnsi="Times New Roman" w:cs="Times New Roman"/>
                <w:b/>
                <w:bCs/>
              </w:rPr>
              <w:t>Cifra de afaceri anual</w:t>
            </w:r>
            <w:r w:rsidR="00CD2A68">
              <w:rPr>
                <w:rFonts w:ascii="Times New Roman" w:hAnsi="Times New Roman" w:cs="Times New Roman"/>
                <w:b/>
                <w:bCs/>
              </w:rPr>
              <w:t>a</w:t>
            </w:r>
            <w:r w:rsidRPr="00DA4AE6">
              <w:rPr>
                <w:rFonts w:ascii="Times New Roman" w:hAnsi="Times New Roman" w:cs="Times New Roman"/>
                <w:b/>
                <w:bCs/>
              </w:rPr>
              <w:t xml:space="preserve"> net</w:t>
            </w:r>
            <w:r w:rsidR="00CD2A68">
              <w:rPr>
                <w:rFonts w:ascii="Times New Roman" w:hAnsi="Times New Roman" w:cs="Times New Roman"/>
                <w:b/>
                <w:bCs/>
              </w:rPr>
              <w:t>a</w:t>
            </w:r>
            <w:r w:rsidRPr="00DA4AE6">
              <w:rPr>
                <w:rFonts w:ascii="Times New Roman" w:hAnsi="Times New Roman" w:cs="Times New Roman"/>
                <w:b/>
                <w:bCs/>
              </w:rPr>
              <w:t xml:space="preserve"> (mii lei)</w:t>
            </w: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219" w:rsidRPr="00DA4AE6" w:rsidRDefault="00235219" w:rsidP="00587D91">
            <w:pPr>
              <w:pStyle w:val="PreformatatHTML1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AE6">
              <w:rPr>
                <w:rFonts w:ascii="Times New Roman" w:hAnsi="Times New Roman" w:cs="Times New Roman"/>
                <w:b/>
                <w:bCs/>
              </w:rPr>
              <w:t>Active totale (mii lei)</w:t>
            </w:r>
          </w:p>
        </w:tc>
      </w:tr>
      <w:tr w:rsidR="00235219" w:rsidRPr="00DA4AE6" w:rsidTr="0002729E">
        <w:tc>
          <w:tcPr>
            <w:tcW w:w="3327" w:type="dxa"/>
            <w:tcBorders>
              <w:left w:val="single" w:sz="4" w:space="0" w:color="000000"/>
              <w:bottom w:val="single" w:sz="4" w:space="0" w:color="000000"/>
            </w:tcBorders>
          </w:tcPr>
          <w:p w:rsidR="00235219" w:rsidRPr="00DA4AE6" w:rsidRDefault="00235219" w:rsidP="00587D91">
            <w:pPr>
              <w:pStyle w:val="PreformatatHTML1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</w:tcPr>
          <w:p w:rsidR="00235219" w:rsidRPr="00DA4AE6" w:rsidRDefault="00235219" w:rsidP="00587D91">
            <w:pPr>
              <w:pStyle w:val="PreformatatHTML1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219" w:rsidRPr="00DA4AE6" w:rsidRDefault="00235219" w:rsidP="00587D91">
            <w:pPr>
              <w:pStyle w:val="PreformatatHTML1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5219" w:rsidRPr="00DA4AE6" w:rsidTr="0002729E">
        <w:tc>
          <w:tcPr>
            <w:tcW w:w="3327" w:type="dxa"/>
            <w:tcBorders>
              <w:left w:val="single" w:sz="4" w:space="0" w:color="000000"/>
              <w:bottom w:val="single" w:sz="4" w:space="0" w:color="000000"/>
            </w:tcBorders>
          </w:tcPr>
          <w:p w:rsidR="00235219" w:rsidRPr="00DA4AE6" w:rsidRDefault="00235219" w:rsidP="00587D91">
            <w:pPr>
              <w:pStyle w:val="PreformatatHTML1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</w:tcPr>
          <w:p w:rsidR="00235219" w:rsidRPr="00DA4AE6" w:rsidRDefault="00235219" w:rsidP="00587D91">
            <w:pPr>
              <w:pStyle w:val="PreformatatHTML1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219" w:rsidRPr="00DA4AE6" w:rsidRDefault="00235219" w:rsidP="00587D91">
            <w:pPr>
              <w:pStyle w:val="PreformatatHTML1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35219" w:rsidRPr="00DA4AE6" w:rsidRDefault="00235219" w:rsidP="00587D91">
      <w:pPr>
        <w:pStyle w:val="PreformatatHTML1"/>
        <w:rPr>
          <w:rFonts w:ascii="Times New Roman" w:hAnsi="Times New Roman" w:cs="Times New Roman"/>
        </w:rPr>
      </w:pPr>
      <w:r w:rsidRPr="00DA4AE6">
        <w:rPr>
          <w:rFonts w:ascii="Times New Roman" w:hAnsi="Times New Roman" w:cs="Times New Roman"/>
          <w:b/>
          <w:bCs/>
          <w:iCs/>
        </w:rPr>
        <w:t>Important:</w:t>
      </w:r>
      <w:r w:rsidRPr="00DA4AE6">
        <w:rPr>
          <w:rFonts w:ascii="Times New Roman" w:hAnsi="Times New Roman" w:cs="Times New Roman"/>
        </w:rPr>
        <w:t xml:space="preserve"> Preciza</w:t>
      </w:r>
      <w:r w:rsidR="00CD2A68">
        <w:rPr>
          <w:rFonts w:ascii="Times New Roman" w:hAnsi="Times New Roman" w:cs="Times New Roman"/>
        </w:rPr>
        <w:t>t</w:t>
      </w:r>
      <w:r w:rsidRPr="00DA4AE6">
        <w:rPr>
          <w:rFonts w:ascii="Times New Roman" w:hAnsi="Times New Roman" w:cs="Times New Roman"/>
        </w:rPr>
        <w:t>i dac</w:t>
      </w:r>
      <w:r w:rsidR="00CD2A68">
        <w:rPr>
          <w:rFonts w:ascii="Times New Roman" w:hAnsi="Times New Roman" w:cs="Times New Roman"/>
        </w:rPr>
        <w:t>a</w:t>
      </w:r>
      <w:r w:rsidRPr="00DA4AE6">
        <w:rPr>
          <w:rFonts w:ascii="Times New Roman" w:hAnsi="Times New Roman" w:cs="Times New Roman"/>
        </w:rPr>
        <w:t>, fa</w:t>
      </w:r>
      <w:r w:rsidR="00CD2A68">
        <w:rPr>
          <w:rFonts w:ascii="Times New Roman" w:hAnsi="Times New Roman" w:cs="Times New Roman"/>
        </w:rPr>
        <w:t>ta</w:t>
      </w:r>
      <w:r w:rsidRPr="00DA4AE6">
        <w:rPr>
          <w:rFonts w:ascii="Times New Roman" w:hAnsi="Times New Roman" w:cs="Times New Roman"/>
        </w:rPr>
        <w:t xml:space="preserve"> de exerci</w:t>
      </w:r>
      <w:r w:rsidR="00CD2A68">
        <w:rPr>
          <w:rFonts w:ascii="Times New Roman" w:hAnsi="Times New Roman" w:cs="Times New Roman"/>
        </w:rPr>
        <w:t>t</w:t>
      </w:r>
      <w:r w:rsidRPr="00DA4AE6">
        <w:rPr>
          <w:rFonts w:ascii="Times New Roman" w:hAnsi="Times New Roman" w:cs="Times New Roman"/>
        </w:rPr>
        <w:t xml:space="preserve">iul financiar anterior, datele financiare au </w:t>
      </w:r>
      <w:r w:rsidR="00CD2A68">
        <w:rPr>
          <w:rFonts w:ascii="Times New Roman" w:hAnsi="Times New Roman" w:cs="Times New Roman"/>
        </w:rPr>
        <w:t>i</w:t>
      </w:r>
      <w:r w:rsidRPr="00DA4AE6">
        <w:rPr>
          <w:rFonts w:ascii="Times New Roman" w:hAnsi="Times New Roman" w:cs="Times New Roman"/>
        </w:rPr>
        <w:t>nregistrat modific</w:t>
      </w:r>
      <w:r w:rsidR="00CD2A68">
        <w:rPr>
          <w:rFonts w:ascii="Times New Roman" w:hAnsi="Times New Roman" w:cs="Times New Roman"/>
        </w:rPr>
        <w:t>a</w:t>
      </w:r>
      <w:r w:rsidRPr="00DA4AE6">
        <w:rPr>
          <w:rFonts w:ascii="Times New Roman" w:hAnsi="Times New Roman" w:cs="Times New Roman"/>
        </w:rPr>
        <w:t>ri care determin</w:t>
      </w:r>
      <w:r w:rsidR="00CD2A68">
        <w:rPr>
          <w:rFonts w:ascii="Times New Roman" w:hAnsi="Times New Roman" w:cs="Times New Roman"/>
        </w:rPr>
        <w:t>a</w:t>
      </w:r>
      <w:r w:rsidRPr="00DA4AE6">
        <w:rPr>
          <w:rFonts w:ascii="Times New Roman" w:hAnsi="Times New Roman" w:cs="Times New Roman"/>
        </w:rPr>
        <w:t xml:space="preserve"> </w:t>
      </w:r>
      <w:r w:rsidR="00CD2A68">
        <w:rPr>
          <w:rFonts w:ascii="Times New Roman" w:hAnsi="Times New Roman" w:cs="Times New Roman"/>
        </w:rPr>
        <w:t>i</w:t>
      </w:r>
      <w:r w:rsidRPr="00DA4AE6">
        <w:rPr>
          <w:rFonts w:ascii="Times New Roman" w:hAnsi="Times New Roman" w:cs="Times New Roman"/>
        </w:rPr>
        <w:t xml:space="preserve">ncadrarea </w:t>
      </w:r>
      <w:r w:rsidR="00CD2A68">
        <w:rPr>
          <w:rFonts w:ascii="Times New Roman" w:hAnsi="Times New Roman" w:cs="Times New Roman"/>
        </w:rPr>
        <w:t>i</w:t>
      </w:r>
      <w:r w:rsidRPr="00DA4AE6">
        <w:rPr>
          <w:rFonts w:ascii="Times New Roman" w:hAnsi="Times New Roman" w:cs="Times New Roman"/>
        </w:rPr>
        <w:t xml:space="preserve">ntreprinderii </w:t>
      </w:r>
      <w:r w:rsidR="00CD2A68">
        <w:rPr>
          <w:rFonts w:ascii="Times New Roman" w:hAnsi="Times New Roman" w:cs="Times New Roman"/>
        </w:rPr>
        <w:t>i</w:t>
      </w:r>
      <w:r w:rsidRPr="00DA4AE6">
        <w:rPr>
          <w:rFonts w:ascii="Times New Roman" w:hAnsi="Times New Roman" w:cs="Times New Roman"/>
        </w:rPr>
        <w:t>ntr-o alt</w:t>
      </w:r>
      <w:r w:rsidR="00CD2A68">
        <w:rPr>
          <w:rFonts w:ascii="Times New Roman" w:hAnsi="Times New Roman" w:cs="Times New Roman"/>
        </w:rPr>
        <w:t>a</w:t>
      </w:r>
      <w:r w:rsidRPr="00DA4AE6">
        <w:rPr>
          <w:rFonts w:ascii="Times New Roman" w:hAnsi="Times New Roman" w:cs="Times New Roman"/>
        </w:rPr>
        <w:t xml:space="preserve"> categorie (respectiv micro-</w:t>
      </w:r>
      <w:r w:rsidR="00CD2A68">
        <w:rPr>
          <w:rFonts w:ascii="Times New Roman" w:hAnsi="Times New Roman" w:cs="Times New Roman"/>
        </w:rPr>
        <w:t>i</w:t>
      </w:r>
      <w:r w:rsidRPr="00DA4AE6">
        <w:rPr>
          <w:rFonts w:ascii="Times New Roman" w:hAnsi="Times New Roman" w:cs="Times New Roman"/>
        </w:rPr>
        <w:t xml:space="preserve">ntreprindere, </w:t>
      </w:r>
      <w:r w:rsidR="00CD2A68">
        <w:rPr>
          <w:rFonts w:ascii="Times New Roman" w:hAnsi="Times New Roman" w:cs="Times New Roman"/>
        </w:rPr>
        <w:t>i</w:t>
      </w:r>
      <w:r w:rsidRPr="00DA4AE6">
        <w:rPr>
          <w:rFonts w:ascii="Times New Roman" w:hAnsi="Times New Roman" w:cs="Times New Roman"/>
        </w:rPr>
        <w:t>ntreprindere mic</w:t>
      </w:r>
      <w:r w:rsidR="00CD2A68">
        <w:rPr>
          <w:rFonts w:ascii="Times New Roman" w:hAnsi="Times New Roman" w:cs="Times New Roman"/>
        </w:rPr>
        <w:t>a</w:t>
      </w:r>
      <w:r w:rsidRPr="00DA4AE6">
        <w:rPr>
          <w:rFonts w:ascii="Times New Roman" w:hAnsi="Times New Roman" w:cs="Times New Roman"/>
        </w:rPr>
        <w:t>, mijlocie sau mare).</w:t>
      </w:r>
    </w:p>
    <w:p w:rsidR="00235219" w:rsidRPr="00DA4AE6" w:rsidRDefault="00235219" w:rsidP="00587D91">
      <w:pPr>
        <w:pStyle w:val="PreformatatHTML1"/>
        <w:rPr>
          <w:rFonts w:ascii="Times New Roman" w:hAnsi="Times New Roman" w:cs="Times New Roman"/>
        </w:rPr>
      </w:pPr>
      <w:r w:rsidRPr="00DA4AE6">
        <w:rPr>
          <w:rFonts w:ascii="Times New Roman" w:hAnsi="Times New Roman" w:cs="Times New Roman"/>
          <w:b/>
          <w:bCs/>
        </w:rPr>
        <w:t xml:space="preserve"> </w:t>
      </w:r>
      <w:r w:rsidRPr="00DA4AE6">
        <w:rPr>
          <w:rFonts w:ascii="Times New Roman" w:hAnsi="Times New Roman" w:cs="Times New Roman"/>
        </w:rPr>
        <w:t>Nu</w:t>
      </w:r>
    </w:p>
    <w:p w:rsidR="00235219" w:rsidRPr="00DA4AE6" w:rsidRDefault="00235219" w:rsidP="00587D91">
      <w:pPr>
        <w:pStyle w:val="PreformatatHTML1"/>
        <w:rPr>
          <w:rFonts w:ascii="Times New Roman" w:hAnsi="Times New Roman" w:cs="Times New Roman"/>
        </w:rPr>
      </w:pPr>
      <w:r w:rsidRPr="00DA4AE6">
        <w:rPr>
          <w:rFonts w:ascii="Times New Roman" w:hAnsi="Times New Roman" w:cs="Times New Roman"/>
          <w:b/>
          <w:bCs/>
        </w:rPr>
        <w:t xml:space="preserve"> </w:t>
      </w:r>
      <w:r w:rsidRPr="00DA4AE6">
        <w:rPr>
          <w:rFonts w:ascii="Times New Roman" w:hAnsi="Times New Roman" w:cs="Times New Roman"/>
        </w:rPr>
        <w:t>Da (</w:t>
      </w:r>
      <w:r w:rsidR="00CD2A68">
        <w:rPr>
          <w:rFonts w:ascii="Times New Roman" w:hAnsi="Times New Roman" w:cs="Times New Roman"/>
        </w:rPr>
        <w:t>i</w:t>
      </w:r>
      <w:r w:rsidRPr="00DA4AE6">
        <w:rPr>
          <w:rFonts w:ascii="Times New Roman" w:hAnsi="Times New Roman" w:cs="Times New Roman"/>
        </w:rPr>
        <w:t xml:space="preserve">n acest caz se va completa </w:t>
      </w:r>
      <w:r w:rsidR="00CD2A68">
        <w:rPr>
          <w:rFonts w:ascii="Times New Roman" w:hAnsi="Times New Roman" w:cs="Times New Roman"/>
        </w:rPr>
        <w:t>s</w:t>
      </w:r>
      <w:r w:rsidRPr="00DA4AE6">
        <w:rPr>
          <w:rFonts w:ascii="Times New Roman" w:hAnsi="Times New Roman" w:cs="Times New Roman"/>
        </w:rPr>
        <w:t>i se va ata</w:t>
      </w:r>
      <w:r w:rsidR="00CD2A68">
        <w:rPr>
          <w:rFonts w:ascii="Times New Roman" w:hAnsi="Times New Roman" w:cs="Times New Roman"/>
        </w:rPr>
        <w:t>s</w:t>
      </w:r>
      <w:r w:rsidRPr="00DA4AE6">
        <w:rPr>
          <w:rFonts w:ascii="Times New Roman" w:hAnsi="Times New Roman" w:cs="Times New Roman"/>
        </w:rPr>
        <w:t>a o declara</w:t>
      </w:r>
      <w:r w:rsidR="00CD2A68">
        <w:rPr>
          <w:rFonts w:ascii="Times New Roman" w:hAnsi="Times New Roman" w:cs="Times New Roman"/>
        </w:rPr>
        <w:t>t</w:t>
      </w:r>
      <w:r w:rsidRPr="00DA4AE6">
        <w:rPr>
          <w:rFonts w:ascii="Times New Roman" w:hAnsi="Times New Roman" w:cs="Times New Roman"/>
        </w:rPr>
        <w:t>ie referitoare la exerci</w:t>
      </w:r>
      <w:r w:rsidR="00CD2A68">
        <w:rPr>
          <w:rFonts w:ascii="Times New Roman" w:hAnsi="Times New Roman" w:cs="Times New Roman"/>
        </w:rPr>
        <w:t>t</w:t>
      </w:r>
      <w:r w:rsidRPr="00DA4AE6">
        <w:rPr>
          <w:rFonts w:ascii="Times New Roman" w:hAnsi="Times New Roman" w:cs="Times New Roman"/>
        </w:rPr>
        <w:t>iul financiar anterior)</w:t>
      </w:r>
    </w:p>
    <w:p w:rsidR="00235219" w:rsidRPr="00DA4AE6" w:rsidRDefault="00235219" w:rsidP="00587D91">
      <w:pPr>
        <w:pStyle w:val="PreformatatHTML1"/>
        <w:rPr>
          <w:rFonts w:ascii="Times New Roman" w:hAnsi="Times New Roman" w:cs="Times New Roman"/>
        </w:rPr>
      </w:pPr>
      <w:r w:rsidRPr="00DA4AE6">
        <w:rPr>
          <w:rFonts w:ascii="Times New Roman" w:hAnsi="Times New Roman" w:cs="Times New Roman"/>
        </w:rPr>
        <w:t xml:space="preserve">         Semn</w:t>
      </w:r>
      <w:r w:rsidR="00CD2A68">
        <w:rPr>
          <w:rFonts w:ascii="Times New Roman" w:hAnsi="Times New Roman" w:cs="Times New Roman"/>
        </w:rPr>
        <w:t>a</w:t>
      </w:r>
      <w:r w:rsidRPr="00DA4AE6">
        <w:rPr>
          <w:rFonts w:ascii="Times New Roman" w:hAnsi="Times New Roman" w:cs="Times New Roman"/>
        </w:rPr>
        <w:t>tura     ........................................................................................</w:t>
      </w:r>
    </w:p>
    <w:p w:rsidR="00235219" w:rsidRPr="00DA4AE6" w:rsidRDefault="00235219" w:rsidP="00587D91">
      <w:pPr>
        <w:pStyle w:val="PreformatatHTML1"/>
        <w:rPr>
          <w:rFonts w:ascii="Times New Roman" w:hAnsi="Times New Roman" w:cs="Times New Roman"/>
        </w:rPr>
      </w:pPr>
      <w:r w:rsidRPr="00DA4AE6">
        <w:rPr>
          <w:rFonts w:ascii="Times New Roman" w:hAnsi="Times New Roman" w:cs="Times New Roman"/>
          <w:iCs/>
        </w:rPr>
        <w:t xml:space="preserve">                   (numele </w:t>
      </w:r>
      <w:r w:rsidR="00CD2A68">
        <w:rPr>
          <w:rFonts w:ascii="Times New Roman" w:hAnsi="Times New Roman" w:cs="Times New Roman"/>
          <w:iCs/>
        </w:rPr>
        <w:t>s</w:t>
      </w:r>
      <w:r w:rsidRPr="00DA4AE6">
        <w:rPr>
          <w:rFonts w:ascii="Times New Roman" w:hAnsi="Times New Roman" w:cs="Times New Roman"/>
          <w:iCs/>
        </w:rPr>
        <w:t>i func</w:t>
      </w:r>
      <w:r w:rsidR="00CD2A68">
        <w:rPr>
          <w:rFonts w:ascii="Times New Roman" w:hAnsi="Times New Roman" w:cs="Times New Roman"/>
          <w:iCs/>
        </w:rPr>
        <w:t>t</w:t>
      </w:r>
      <w:r w:rsidRPr="00DA4AE6">
        <w:rPr>
          <w:rFonts w:ascii="Times New Roman" w:hAnsi="Times New Roman" w:cs="Times New Roman"/>
          <w:iCs/>
        </w:rPr>
        <w:t>ia semnatarului, autorizat s</w:t>
      </w:r>
      <w:r w:rsidR="00CD2A68">
        <w:rPr>
          <w:rFonts w:ascii="Times New Roman" w:hAnsi="Times New Roman" w:cs="Times New Roman"/>
          <w:iCs/>
        </w:rPr>
        <w:t>a</w:t>
      </w:r>
      <w:r w:rsidRPr="00DA4AE6">
        <w:rPr>
          <w:rFonts w:ascii="Times New Roman" w:hAnsi="Times New Roman" w:cs="Times New Roman"/>
          <w:iCs/>
        </w:rPr>
        <w:t xml:space="preserve"> reprezinte </w:t>
      </w:r>
      <w:r w:rsidR="00CD2A68">
        <w:rPr>
          <w:rFonts w:ascii="Times New Roman" w:hAnsi="Times New Roman" w:cs="Times New Roman"/>
          <w:iCs/>
        </w:rPr>
        <w:t>i</w:t>
      </w:r>
      <w:r w:rsidRPr="00DA4AE6">
        <w:rPr>
          <w:rFonts w:ascii="Times New Roman" w:hAnsi="Times New Roman" w:cs="Times New Roman"/>
          <w:iCs/>
        </w:rPr>
        <w:t>ntreprinderea)</w:t>
      </w:r>
    </w:p>
    <w:p w:rsidR="00235219" w:rsidRPr="00DA4AE6" w:rsidRDefault="00235219" w:rsidP="00587D91">
      <w:pPr>
        <w:pStyle w:val="PreformatatHTML1"/>
        <w:rPr>
          <w:rFonts w:ascii="Times New Roman" w:hAnsi="Times New Roman" w:cs="Times New Roman"/>
        </w:rPr>
      </w:pPr>
      <w:r w:rsidRPr="00DA4AE6">
        <w:rPr>
          <w:rFonts w:ascii="Times New Roman" w:hAnsi="Times New Roman" w:cs="Times New Roman"/>
        </w:rPr>
        <w:t>Declar pe propria r</w:t>
      </w:r>
      <w:r w:rsidR="00CD2A68">
        <w:rPr>
          <w:rFonts w:ascii="Times New Roman" w:hAnsi="Times New Roman" w:cs="Times New Roman"/>
        </w:rPr>
        <w:t>a</w:t>
      </w:r>
      <w:r w:rsidRPr="00DA4AE6">
        <w:rPr>
          <w:rFonts w:ascii="Times New Roman" w:hAnsi="Times New Roman" w:cs="Times New Roman"/>
        </w:rPr>
        <w:t>spundere c</w:t>
      </w:r>
      <w:r w:rsidR="00CD2A68">
        <w:rPr>
          <w:rFonts w:ascii="Times New Roman" w:hAnsi="Times New Roman" w:cs="Times New Roman"/>
        </w:rPr>
        <w:t>a</w:t>
      </w:r>
      <w:r w:rsidRPr="00DA4AE6">
        <w:rPr>
          <w:rFonts w:ascii="Times New Roman" w:hAnsi="Times New Roman" w:cs="Times New Roman"/>
        </w:rPr>
        <w:t xml:space="preserve"> datele din aceast</w:t>
      </w:r>
      <w:r w:rsidR="00CD2A68">
        <w:rPr>
          <w:rFonts w:ascii="Times New Roman" w:hAnsi="Times New Roman" w:cs="Times New Roman"/>
        </w:rPr>
        <w:t>a</w:t>
      </w:r>
      <w:r w:rsidRPr="00DA4AE6">
        <w:rPr>
          <w:rFonts w:ascii="Times New Roman" w:hAnsi="Times New Roman" w:cs="Times New Roman"/>
        </w:rPr>
        <w:t xml:space="preserve"> declara</w:t>
      </w:r>
      <w:r w:rsidR="00CD2A68">
        <w:rPr>
          <w:rFonts w:ascii="Times New Roman" w:hAnsi="Times New Roman" w:cs="Times New Roman"/>
        </w:rPr>
        <w:t>t</w:t>
      </w:r>
      <w:r w:rsidRPr="00DA4AE6">
        <w:rPr>
          <w:rFonts w:ascii="Times New Roman" w:hAnsi="Times New Roman" w:cs="Times New Roman"/>
        </w:rPr>
        <w:t xml:space="preserve">ie </w:t>
      </w:r>
      <w:r w:rsidR="00CD2A68">
        <w:rPr>
          <w:rFonts w:ascii="Times New Roman" w:hAnsi="Times New Roman" w:cs="Times New Roman"/>
        </w:rPr>
        <w:t>s</w:t>
      </w:r>
      <w:r w:rsidRPr="00DA4AE6">
        <w:rPr>
          <w:rFonts w:ascii="Times New Roman" w:hAnsi="Times New Roman" w:cs="Times New Roman"/>
        </w:rPr>
        <w:t>i din anexe sunt conforme cu realitatea.</w:t>
      </w:r>
    </w:p>
    <w:p w:rsidR="00235219" w:rsidRPr="00DA4AE6" w:rsidRDefault="00235219" w:rsidP="00587D91">
      <w:pPr>
        <w:pStyle w:val="PreformatatHTML1"/>
        <w:rPr>
          <w:rFonts w:ascii="Times New Roman" w:hAnsi="Times New Roman" w:cs="Times New Roman"/>
        </w:rPr>
      </w:pPr>
      <w:r w:rsidRPr="00DA4AE6">
        <w:rPr>
          <w:rFonts w:ascii="Times New Roman" w:hAnsi="Times New Roman" w:cs="Times New Roman"/>
        </w:rPr>
        <w:t xml:space="preserve">Data </w:t>
      </w:r>
      <w:r w:rsidR="00CD2A68">
        <w:rPr>
          <w:rFonts w:ascii="Times New Roman" w:hAnsi="Times New Roman" w:cs="Times New Roman"/>
        </w:rPr>
        <w:t>i</w:t>
      </w:r>
      <w:r w:rsidRPr="00DA4AE6">
        <w:rPr>
          <w:rFonts w:ascii="Times New Roman" w:hAnsi="Times New Roman" w:cs="Times New Roman"/>
        </w:rPr>
        <w:t>ntocmirii ....................................                                Nume, prenume....................................</w:t>
      </w:r>
    </w:p>
    <w:p w:rsidR="00235219" w:rsidRPr="00DA4AE6" w:rsidRDefault="00235219" w:rsidP="00587D91">
      <w:pPr>
        <w:pStyle w:val="PreformatatHTML1"/>
        <w:rPr>
          <w:rFonts w:ascii="Times New Roman" w:hAnsi="Times New Roman" w:cs="Times New Roman"/>
        </w:rPr>
      </w:pPr>
      <w:r w:rsidRPr="00DA4AE6">
        <w:rPr>
          <w:rFonts w:ascii="Times New Roman" w:hAnsi="Times New Roman" w:cs="Times New Roman"/>
        </w:rPr>
        <w:t>Semn</w:t>
      </w:r>
      <w:r w:rsidR="00CD2A68">
        <w:rPr>
          <w:rFonts w:ascii="Times New Roman" w:hAnsi="Times New Roman" w:cs="Times New Roman"/>
        </w:rPr>
        <w:t>a</w:t>
      </w:r>
      <w:r w:rsidRPr="00DA4AE6">
        <w:rPr>
          <w:rFonts w:ascii="Times New Roman" w:hAnsi="Times New Roman" w:cs="Times New Roman"/>
        </w:rPr>
        <w:t>tura ..........................................                                 Func</w:t>
      </w:r>
      <w:r w:rsidR="00CD2A68">
        <w:rPr>
          <w:rFonts w:ascii="Times New Roman" w:hAnsi="Times New Roman" w:cs="Times New Roman"/>
        </w:rPr>
        <w:t>t</w:t>
      </w:r>
      <w:r w:rsidRPr="00DA4AE6">
        <w:rPr>
          <w:rFonts w:ascii="Times New Roman" w:hAnsi="Times New Roman" w:cs="Times New Roman"/>
        </w:rPr>
        <w:t>ie..................................…………</w:t>
      </w:r>
    </w:p>
    <w:p w:rsidR="00235219" w:rsidRPr="00DA4AE6" w:rsidRDefault="00235219" w:rsidP="00587D9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DA4AE6">
        <w:rPr>
          <w:rFonts w:ascii="Times New Roman" w:hAnsi="Times New Roman"/>
          <w:sz w:val="24"/>
          <w:szCs w:val="24"/>
          <w:lang w:val="it-IT"/>
        </w:rPr>
        <w:t xml:space="preserve">___________ </w:t>
      </w:r>
    </w:p>
    <w:p w:rsidR="00235219" w:rsidRPr="00DA4AE6" w:rsidRDefault="00235219" w:rsidP="00587D9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DA4AE6">
        <w:rPr>
          <w:rStyle w:val="nota1"/>
          <w:rFonts w:ascii="Times New Roman" w:hAnsi="Times New Roman"/>
          <w:sz w:val="24"/>
          <w:szCs w:val="24"/>
          <w:lang w:val="it-IT"/>
        </w:rPr>
        <w:t>   </w:t>
      </w:r>
      <w:proofErr w:type="gramStart"/>
      <w:r w:rsidRPr="00DA4AE6">
        <w:rPr>
          <w:rStyle w:val="nota1"/>
          <w:rFonts w:ascii="Times New Roman" w:hAnsi="Times New Roman"/>
          <w:sz w:val="24"/>
          <w:szCs w:val="24"/>
          <w:lang w:val="it-IT"/>
        </w:rPr>
        <w:t>1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 Datele sunt calculate </w:t>
      </w:r>
      <w:r w:rsidR="00CD2A68">
        <w:rPr>
          <w:rFonts w:ascii="Times New Roman" w:hAnsi="Times New Roman"/>
          <w:sz w:val="24"/>
          <w:szCs w:val="24"/>
          <w:lang w:val="it-IT"/>
        </w:rPr>
        <w:t>i</w:t>
      </w:r>
      <w:r w:rsidRPr="00DA4AE6">
        <w:rPr>
          <w:rFonts w:ascii="Times New Roman" w:hAnsi="Times New Roman"/>
          <w:sz w:val="24"/>
          <w:szCs w:val="24"/>
          <w:lang w:val="it-IT"/>
        </w:rPr>
        <w:t>n conformitate cu Art.6 din Legea 346/2004, modificat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CD2A68">
        <w:rPr>
          <w:rFonts w:ascii="Times New Roman" w:hAnsi="Times New Roman"/>
          <w:sz w:val="24"/>
          <w:szCs w:val="24"/>
          <w:lang w:val="it-IT"/>
        </w:rPr>
        <w:t>s</w:t>
      </w:r>
      <w:r w:rsidRPr="00DA4AE6">
        <w:rPr>
          <w:rFonts w:ascii="Times New Roman" w:hAnsi="Times New Roman"/>
          <w:sz w:val="24"/>
          <w:szCs w:val="24"/>
          <w:lang w:val="it-IT"/>
        </w:rPr>
        <w:t>i completat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 prin OG 27/2006</w:t>
      </w:r>
      <w:proofErr w:type="gramEnd"/>
      <w:r w:rsidRPr="00DA4AE6">
        <w:rPr>
          <w:rFonts w:ascii="Times New Roman" w:hAnsi="Times New Roman"/>
          <w:sz w:val="24"/>
          <w:szCs w:val="24"/>
          <w:lang w:val="it-IT"/>
        </w:rPr>
        <w:t xml:space="preserve">. </w:t>
      </w:r>
    </w:p>
    <w:p w:rsidR="00235219" w:rsidRPr="00DA4AE6" w:rsidRDefault="00235219" w:rsidP="00587D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............................(denumirea/numele ofertant)</w:t>
      </w:r>
    </w:p>
    <w:p w:rsidR="00235219" w:rsidRPr="00DA4AE6" w:rsidRDefault="00235219" w:rsidP="00587D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587D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587D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587D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587D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587D9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235219" w:rsidRPr="00DA4AE6" w:rsidRDefault="00235219" w:rsidP="00B63D7E">
      <w:pPr>
        <w:jc w:val="center"/>
        <w:rPr>
          <w:rFonts w:ascii="Times New Roman" w:hAnsi="Times New Roman"/>
          <w:b/>
          <w:sz w:val="24"/>
          <w:szCs w:val="24"/>
        </w:rPr>
      </w:pPr>
    </w:p>
    <w:p w:rsidR="00235219" w:rsidRPr="00DA4AE6" w:rsidRDefault="00235219" w:rsidP="00B63D7E">
      <w:pPr>
        <w:jc w:val="center"/>
        <w:rPr>
          <w:rFonts w:ascii="Times New Roman" w:hAnsi="Times New Roman"/>
          <w:b/>
          <w:sz w:val="24"/>
          <w:szCs w:val="24"/>
        </w:rPr>
      </w:pPr>
    </w:p>
    <w:p w:rsidR="00235219" w:rsidRDefault="00235219" w:rsidP="00461F64">
      <w:pPr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461F64">
      <w:pPr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OPERATOR ECONOMIC</w:t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</w:p>
    <w:p w:rsidR="00235219" w:rsidRPr="00DA4AE6" w:rsidRDefault="00235219" w:rsidP="00461F64">
      <w:pPr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  ____________________</w:t>
      </w:r>
    </w:p>
    <w:p w:rsidR="00235219" w:rsidRPr="00DA4AE6" w:rsidRDefault="00235219" w:rsidP="00461F64">
      <w:pPr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i/>
          <w:sz w:val="24"/>
          <w:szCs w:val="24"/>
        </w:rPr>
        <w:t xml:space="preserve">           (</w:t>
      </w:r>
      <w:proofErr w:type="gramStart"/>
      <w:r w:rsidRPr="00DA4AE6">
        <w:rPr>
          <w:rFonts w:ascii="Times New Roman" w:hAnsi="Times New Roman"/>
          <w:i/>
          <w:sz w:val="24"/>
          <w:szCs w:val="24"/>
        </w:rPr>
        <w:t>denumirea/numele</w:t>
      </w:r>
      <w:proofErr w:type="gramEnd"/>
      <w:r w:rsidRPr="00DA4AE6">
        <w:rPr>
          <w:rFonts w:ascii="Times New Roman" w:hAnsi="Times New Roman"/>
          <w:i/>
          <w:sz w:val="24"/>
          <w:szCs w:val="24"/>
        </w:rPr>
        <w:t>)</w:t>
      </w:r>
    </w:p>
    <w:p w:rsidR="00235219" w:rsidRPr="00DA4AE6" w:rsidRDefault="00235219" w:rsidP="00461F64">
      <w:pPr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461F64">
      <w:pPr>
        <w:jc w:val="center"/>
        <w:rPr>
          <w:rFonts w:ascii="Times New Roman" w:hAnsi="Times New Roman"/>
          <w:b/>
          <w:sz w:val="24"/>
          <w:szCs w:val="24"/>
        </w:rPr>
      </w:pPr>
      <w:r w:rsidRPr="00DA4AE6">
        <w:rPr>
          <w:rFonts w:ascii="Times New Roman" w:hAnsi="Times New Roman"/>
          <w:b/>
          <w:sz w:val="24"/>
          <w:szCs w:val="24"/>
        </w:rPr>
        <w:t>DECLARA</w:t>
      </w:r>
      <w:r w:rsidR="00CD2A68">
        <w:rPr>
          <w:rFonts w:ascii="Times New Roman" w:hAnsi="Times New Roman"/>
          <w:b/>
          <w:sz w:val="24"/>
          <w:szCs w:val="24"/>
        </w:rPr>
        <w:t>T</w:t>
      </w:r>
      <w:r w:rsidRPr="00DA4AE6">
        <w:rPr>
          <w:rFonts w:ascii="Times New Roman" w:hAnsi="Times New Roman"/>
          <w:b/>
          <w:sz w:val="24"/>
          <w:szCs w:val="24"/>
        </w:rPr>
        <w:t>IE PRIVIND ELIGIBILITATEA</w:t>
      </w:r>
    </w:p>
    <w:p w:rsidR="00235219" w:rsidRPr="00DA4AE6" w:rsidRDefault="00235219" w:rsidP="00461F64">
      <w:pPr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461F64">
      <w:pPr>
        <w:ind w:firstLine="720"/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461F64">
      <w:pPr>
        <w:ind w:firstLine="720"/>
        <w:rPr>
          <w:rFonts w:ascii="Times New Roman" w:hAnsi="Times New Roman"/>
          <w:sz w:val="24"/>
          <w:szCs w:val="24"/>
          <w:lang w:val="it-IT"/>
        </w:rPr>
      </w:pPr>
      <w:r w:rsidRPr="00DA4AE6">
        <w:rPr>
          <w:rFonts w:ascii="Times New Roman" w:hAnsi="Times New Roman"/>
          <w:sz w:val="24"/>
          <w:szCs w:val="24"/>
          <w:lang w:val="it-IT"/>
        </w:rPr>
        <w:t xml:space="preserve">Subsemnatul, reprezentant </w:t>
      </w:r>
      <w:r w:rsidR="00CD2A68">
        <w:rPr>
          <w:rFonts w:ascii="Times New Roman" w:hAnsi="Times New Roman"/>
          <w:sz w:val="24"/>
          <w:szCs w:val="24"/>
          <w:lang w:val="it-IT"/>
        </w:rPr>
        <w:t>i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mputernicit al _______________________________, </w:t>
      </w:r>
    </w:p>
    <w:p w:rsidR="00235219" w:rsidRPr="00DA4AE6" w:rsidRDefault="00235219" w:rsidP="00461F64">
      <w:pPr>
        <w:rPr>
          <w:rFonts w:ascii="Times New Roman" w:hAnsi="Times New Roman"/>
          <w:i/>
          <w:sz w:val="24"/>
          <w:szCs w:val="24"/>
          <w:lang w:val="it-IT"/>
        </w:rPr>
      </w:pPr>
      <w:r w:rsidRPr="00DA4AE6">
        <w:rPr>
          <w:rFonts w:ascii="Times New Roman" w:hAnsi="Times New Roman"/>
          <w:i/>
          <w:sz w:val="24"/>
          <w:szCs w:val="24"/>
          <w:lang w:val="it-IT"/>
        </w:rPr>
        <w:t xml:space="preserve">                                                                                                (denumirea/numele si sediul/adresa operatorului economic)</w:t>
      </w:r>
    </w:p>
    <w:p w:rsidR="00235219" w:rsidRPr="00DA4AE6" w:rsidRDefault="00235219" w:rsidP="00461F64">
      <w:pPr>
        <w:rPr>
          <w:rFonts w:ascii="Times New Roman" w:hAnsi="Times New Roman"/>
          <w:i/>
          <w:sz w:val="24"/>
          <w:szCs w:val="24"/>
          <w:lang w:val="it-IT"/>
        </w:rPr>
      </w:pPr>
    </w:p>
    <w:p w:rsidR="00235219" w:rsidRPr="00DA4AE6" w:rsidRDefault="00235219" w:rsidP="00461F64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DA4AE6">
        <w:rPr>
          <w:rFonts w:ascii="Times New Roman" w:hAnsi="Times New Roman"/>
          <w:sz w:val="24"/>
          <w:szCs w:val="24"/>
          <w:lang w:val="it-IT"/>
        </w:rPr>
        <w:t>declar pe propria r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>spundere, sub sanc</w:t>
      </w:r>
      <w:r w:rsidR="00CD2A68">
        <w:rPr>
          <w:rFonts w:ascii="Times New Roman" w:hAnsi="Times New Roman"/>
          <w:sz w:val="24"/>
          <w:szCs w:val="24"/>
          <w:lang w:val="it-IT"/>
        </w:rPr>
        <w:t>t</w:t>
      </w:r>
      <w:r w:rsidRPr="00DA4AE6">
        <w:rPr>
          <w:rFonts w:ascii="Times New Roman" w:hAnsi="Times New Roman"/>
          <w:sz w:val="24"/>
          <w:szCs w:val="24"/>
          <w:lang w:val="it-IT"/>
        </w:rPr>
        <w:t>iunea excluderii din procedur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CD2A68">
        <w:rPr>
          <w:rFonts w:ascii="Times New Roman" w:hAnsi="Times New Roman"/>
          <w:sz w:val="24"/>
          <w:szCs w:val="24"/>
          <w:lang w:val="it-IT"/>
        </w:rPr>
        <w:t>s</w:t>
      </w:r>
      <w:r w:rsidRPr="00DA4AE6">
        <w:rPr>
          <w:rFonts w:ascii="Times New Roman" w:hAnsi="Times New Roman"/>
          <w:sz w:val="24"/>
          <w:szCs w:val="24"/>
          <w:lang w:val="it-IT"/>
        </w:rPr>
        <w:t>i a sanc</w:t>
      </w:r>
      <w:r w:rsidR="00CD2A68">
        <w:rPr>
          <w:rFonts w:ascii="Times New Roman" w:hAnsi="Times New Roman"/>
          <w:sz w:val="24"/>
          <w:szCs w:val="24"/>
          <w:lang w:val="it-IT"/>
        </w:rPr>
        <w:t>t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iunilor aplicate faptei de fals </w:t>
      </w:r>
      <w:r w:rsidR="00CD2A68">
        <w:rPr>
          <w:rFonts w:ascii="Times New Roman" w:hAnsi="Times New Roman"/>
          <w:sz w:val="24"/>
          <w:szCs w:val="24"/>
          <w:lang w:val="it-IT"/>
        </w:rPr>
        <w:t>i</w:t>
      </w:r>
      <w:r w:rsidRPr="00DA4AE6">
        <w:rPr>
          <w:rFonts w:ascii="Times New Roman" w:hAnsi="Times New Roman"/>
          <w:sz w:val="24"/>
          <w:szCs w:val="24"/>
          <w:lang w:val="it-IT"/>
        </w:rPr>
        <w:t>n acte publice, c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 nu </w:t>
      </w:r>
      <w:proofErr w:type="gramStart"/>
      <w:r w:rsidRPr="00DA4AE6">
        <w:rPr>
          <w:rFonts w:ascii="Times New Roman" w:hAnsi="Times New Roman"/>
          <w:sz w:val="24"/>
          <w:szCs w:val="24"/>
          <w:lang w:val="it-IT"/>
        </w:rPr>
        <w:t>ne</w:t>
      </w:r>
      <w:proofErr w:type="gramEnd"/>
      <w:r w:rsidRPr="00DA4AE6">
        <w:rPr>
          <w:rFonts w:ascii="Times New Roman" w:hAnsi="Times New Roman"/>
          <w:sz w:val="24"/>
          <w:szCs w:val="24"/>
          <w:lang w:val="it-IT"/>
        </w:rPr>
        <w:t xml:space="preserve"> afl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>m in situa</w:t>
      </w:r>
      <w:r w:rsidR="00CD2A68">
        <w:rPr>
          <w:rFonts w:ascii="Times New Roman" w:hAnsi="Times New Roman"/>
          <w:sz w:val="24"/>
          <w:szCs w:val="24"/>
          <w:lang w:val="it-IT"/>
        </w:rPr>
        <w:t>t</w:t>
      </w:r>
      <w:r w:rsidRPr="00DA4AE6">
        <w:rPr>
          <w:rFonts w:ascii="Times New Roman" w:hAnsi="Times New Roman"/>
          <w:sz w:val="24"/>
          <w:szCs w:val="24"/>
          <w:lang w:val="it-IT"/>
        </w:rPr>
        <w:t>ia prevazut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 la art. 180 din </w:t>
      </w:r>
      <w:r w:rsidRPr="00DA4AE6">
        <w:rPr>
          <w:rFonts w:ascii="Times New Roman" w:hAnsi="Times New Roman"/>
          <w:sz w:val="24"/>
          <w:szCs w:val="24"/>
        </w:rPr>
        <w:t>Ordonan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a de urgen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a a Guvernului nr. 34/2006 </w:t>
      </w:r>
      <w:r w:rsidRPr="00DA4AE6">
        <w:rPr>
          <w:rFonts w:ascii="Times New Roman" w:hAnsi="Times New Roman"/>
          <w:sz w:val="24"/>
          <w:szCs w:val="24"/>
          <w:lang w:val="it-IT"/>
        </w:rPr>
        <w:t>privind atribuirea contractelor de achizi</w:t>
      </w:r>
      <w:r w:rsidR="00CD2A68">
        <w:rPr>
          <w:rFonts w:ascii="Times New Roman" w:hAnsi="Times New Roman"/>
          <w:sz w:val="24"/>
          <w:szCs w:val="24"/>
          <w:lang w:val="it-IT"/>
        </w:rPr>
        <w:t>t</w:t>
      </w:r>
      <w:r w:rsidRPr="00DA4AE6">
        <w:rPr>
          <w:rFonts w:ascii="Times New Roman" w:hAnsi="Times New Roman"/>
          <w:sz w:val="24"/>
          <w:szCs w:val="24"/>
          <w:lang w:val="it-IT"/>
        </w:rPr>
        <w:t>ie public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>, a contractelor de concesiune de lucr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ri publice </w:t>
      </w:r>
      <w:r w:rsidR="00CD2A68">
        <w:rPr>
          <w:rFonts w:ascii="Times New Roman" w:hAnsi="Times New Roman"/>
          <w:sz w:val="24"/>
          <w:szCs w:val="24"/>
          <w:lang w:val="it-IT"/>
        </w:rPr>
        <w:t>s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i a contractelor de concesiune de servicii, respectiv </w:t>
      </w:r>
      <w:r w:rsidR="00CD2A68">
        <w:rPr>
          <w:rFonts w:ascii="Times New Roman" w:hAnsi="Times New Roman"/>
          <w:sz w:val="24"/>
          <w:szCs w:val="24"/>
          <w:lang w:val="it-IT"/>
        </w:rPr>
        <w:t>i</w:t>
      </w:r>
      <w:r w:rsidRPr="00DA4AE6">
        <w:rPr>
          <w:rFonts w:ascii="Times New Roman" w:hAnsi="Times New Roman"/>
          <w:sz w:val="24"/>
          <w:szCs w:val="24"/>
          <w:lang w:val="it-IT"/>
        </w:rPr>
        <w:t>n ultimii 5 ani nu am fost condamnat prin hot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>r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>re definitiv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 a unei instan</w:t>
      </w:r>
      <w:r w:rsidR="00CD2A68">
        <w:rPr>
          <w:rFonts w:ascii="Times New Roman" w:hAnsi="Times New Roman"/>
          <w:sz w:val="24"/>
          <w:szCs w:val="24"/>
          <w:lang w:val="it-IT"/>
        </w:rPr>
        <w:t>t</w:t>
      </w:r>
      <w:r w:rsidRPr="00DA4AE6">
        <w:rPr>
          <w:rFonts w:ascii="Times New Roman" w:hAnsi="Times New Roman"/>
          <w:sz w:val="24"/>
          <w:szCs w:val="24"/>
          <w:lang w:val="it-IT"/>
        </w:rPr>
        <w:t>e judec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>tore</w:t>
      </w:r>
      <w:r w:rsidR="00CD2A68">
        <w:rPr>
          <w:rFonts w:ascii="Times New Roman" w:hAnsi="Times New Roman"/>
          <w:sz w:val="24"/>
          <w:szCs w:val="24"/>
          <w:lang w:val="it-IT"/>
        </w:rPr>
        <w:t>s</w:t>
      </w:r>
      <w:r w:rsidRPr="00DA4AE6">
        <w:rPr>
          <w:rFonts w:ascii="Times New Roman" w:hAnsi="Times New Roman"/>
          <w:sz w:val="24"/>
          <w:szCs w:val="24"/>
          <w:lang w:val="it-IT"/>
        </w:rPr>
        <w:t>ti pentru participarea la activit</w:t>
      </w:r>
      <w:r w:rsidR="00CD2A68">
        <w:rPr>
          <w:rFonts w:ascii="Times New Roman" w:hAnsi="Times New Roman"/>
          <w:sz w:val="24"/>
          <w:szCs w:val="24"/>
          <w:lang w:val="it-IT"/>
        </w:rPr>
        <w:t>at</w:t>
      </w:r>
      <w:r w:rsidRPr="00DA4AE6">
        <w:rPr>
          <w:rFonts w:ascii="Times New Roman" w:hAnsi="Times New Roman"/>
          <w:sz w:val="24"/>
          <w:szCs w:val="24"/>
          <w:lang w:val="it-IT"/>
        </w:rPr>
        <w:t>i ale unei organiza</w:t>
      </w:r>
      <w:r w:rsidR="00CD2A68">
        <w:rPr>
          <w:rFonts w:ascii="Times New Roman" w:hAnsi="Times New Roman"/>
          <w:sz w:val="24"/>
          <w:szCs w:val="24"/>
          <w:lang w:val="it-IT"/>
        </w:rPr>
        <w:t>t</w:t>
      </w:r>
      <w:r w:rsidRPr="00DA4AE6">
        <w:rPr>
          <w:rFonts w:ascii="Times New Roman" w:hAnsi="Times New Roman"/>
          <w:sz w:val="24"/>
          <w:szCs w:val="24"/>
          <w:lang w:val="it-IT"/>
        </w:rPr>
        <w:t>ii criminale, pentru corup</w:t>
      </w:r>
      <w:r w:rsidR="00CD2A68">
        <w:rPr>
          <w:rFonts w:ascii="Times New Roman" w:hAnsi="Times New Roman"/>
          <w:sz w:val="24"/>
          <w:szCs w:val="24"/>
          <w:lang w:val="it-IT"/>
        </w:rPr>
        <w:t>t</w:t>
      </w:r>
      <w:r w:rsidRPr="00DA4AE6">
        <w:rPr>
          <w:rFonts w:ascii="Times New Roman" w:hAnsi="Times New Roman"/>
          <w:sz w:val="24"/>
          <w:szCs w:val="24"/>
          <w:lang w:val="it-IT"/>
        </w:rPr>
        <w:t>ie, fraud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CD2A68">
        <w:rPr>
          <w:rFonts w:ascii="Times New Roman" w:hAnsi="Times New Roman"/>
          <w:sz w:val="24"/>
          <w:szCs w:val="24"/>
          <w:lang w:val="it-IT"/>
        </w:rPr>
        <w:t>s</w:t>
      </w:r>
      <w:r w:rsidRPr="00DA4AE6">
        <w:rPr>
          <w:rFonts w:ascii="Times New Roman" w:hAnsi="Times New Roman"/>
          <w:sz w:val="24"/>
          <w:szCs w:val="24"/>
          <w:lang w:val="it-IT"/>
        </w:rPr>
        <w:t>i/ sau sp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lare de bani. </w:t>
      </w:r>
    </w:p>
    <w:p w:rsidR="00235219" w:rsidRPr="00DA4AE6" w:rsidRDefault="00235219" w:rsidP="00461F64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DA4AE6">
        <w:rPr>
          <w:rFonts w:ascii="Times New Roman" w:hAnsi="Times New Roman"/>
          <w:sz w:val="24"/>
          <w:szCs w:val="24"/>
          <w:lang w:val="it-IT"/>
        </w:rPr>
        <w:tab/>
        <w:t xml:space="preserve"> </w:t>
      </w:r>
    </w:p>
    <w:p w:rsidR="00235219" w:rsidRPr="00DA4AE6" w:rsidRDefault="00235219" w:rsidP="00461F64">
      <w:pPr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DA4AE6">
        <w:rPr>
          <w:rFonts w:ascii="Times New Roman" w:hAnsi="Times New Roman"/>
          <w:sz w:val="24"/>
          <w:szCs w:val="24"/>
          <w:lang w:val="it-IT"/>
        </w:rPr>
        <w:t xml:space="preserve"> Subsemnatul declar c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 informa</w:t>
      </w:r>
      <w:r w:rsidR="00CD2A68">
        <w:rPr>
          <w:rFonts w:ascii="Times New Roman" w:hAnsi="Times New Roman"/>
          <w:sz w:val="24"/>
          <w:szCs w:val="24"/>
          <w:lang w:val="it-IT"/>
        </w:rPr>
        <w:t>t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iile furnizate sunt complete </w:t>
      </w:r>
      <w:r w:rsidR="00CD2A68">
        <w:rPr>
          <w:rFonts w:ascii="Times New Roman" w:hAnsi="Times New Roman"/>
          <w:sz w:val="24"/>
          <w:szCs w:val="24"/>
          <w:lang w:val="it-IT"/>
        </w:rPr>
        <w:t>s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i corecte </w:t>
      </w:r>
      <w:r w:rsidR="00CD2A68">
        <w:rPr>
          <w:rFonts w:ascii="Times New Roman" w:hAnsi="Times New Roman"/>
          <w:sz w:val="24"/>
          <w:szCs w:val="24"/>
          <w:lang w:val="it-IT"/>
        </w:rPr>
        <w:t>i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n fiecare detaliu </w:t>
      </w:r>
      <w:proofErr w:type="gramStart"/>
      <w:r w:rsidR="00CD2A68">
        <w:rPr>
          <w:rFonts w:ascii="Times New Roman" w:hAnsi="Times New Roman"/>
          <w:sz w:val="24"/>
          <w:szCs w:val="24"/>
          <w:lang w:val="it-IT"/>
        </w:rPr>
        <w:t>s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i </w:t>
      </w:r>
      <w:proofErr w:type="gramEnd"/>
      <w:r w:rsidR="00CD2A68">
        <w:rPr>
          <w:rFonts w:ascii="Times New Roman" w:hAnsi="Times New Roman"/>
          <w:sz w:val="24"/>
          <w:szCs w:val="24"/>
          <w:lang w:val="it-IT"/>
        </w:rPr>
        <w:t>i</w:t>
      </w:r>
      <w:r w:rsidRPr="00DA4AE6">
        <w:rPr>
          <w:rFonts w:ascii="Times New Roman" w:hAnsi="Times New Roman"/>
          <w:sz w:val="24"/>
          <w:szCs w:val="24"/>
          <w:lang w:val="it-IT"/>
        </w:rPr>
        <w:t>n</w:t>
      </w:r>
      <w:r w:rsidR="00CD2A68">
        <w:rPr>
          <w:rFonts w:ascii="Times New Roman" w:hAnsi="Times New Roman"/>
          <w:sz w:val="24"/>
          <w:szCs w:val="24"/>
          <w:lang w:val="it-IT"/>
        </w:rPr>
        <w:t>t</w:t>
      </w:r>
      <w:r w:rsidRPr="00DA4AE6">
        <w:rPr>
          <w:rFonts w:ascii="Times New Roman" w:hAnsi="Times New Roman"/>
          <w:sz w:val="24"/>
          <w:szCs w:val="24"/>
          <w:lang w:val="it-IT"/>
        </w:rPr>
        <w:t>eleg c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 autoritatea contractant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 are dreptul de a solicita, </w:t>
      </w:r>
      <w:r w:rsidR="00CD2A68">
        <w:rPr>
          <w:rFonts w:ascii="Times New Roman" w:hAnsi="Times New Roman"/>
          <w:sz w:val="24"/>
          <w:szCs w:val="24"/>
          <w:lang w:val="it-IT"/>
        </w:rPr>
        <w:t>i</w:t>
      </w:r>
      <w:r w:rsidRPr="00DA4AE6">
        <w:rPr>
          <w:rFonts w:ascii="Times New Roman" w:hAnsi="Times New Roman"/>
          <w:sz w:val="24"/>
          <w:szCs w:val="24"/>
          <w:lang w:val="it-IT"/>
        </w:rPr>
        <w:t>n scopul verific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rii </w:t>
      </w:r>
      <w:r w:rsidR="00CD2A68">
        <w:rPr>
          <w:rFonts w:ascii="Times New Roman" w:hAnsi="Times New Roman"/>
          <w:sz w:val="24"/>
          <w:szCs w:val="24"/>
          <w:lang w:val="it-IT"/>
        </w:rPr>
        <w:t>s</w:t>
      </w:r>
      <w:r w:rsidRPr="00DA4AE6">
        <w:rPr>
          <w:rFonts w:ascii="Times New Roman" w:hAnsi="Times New Roman"/>
          <w:sz w:val="24"/>
          <w:szCs w:val="24"/>
          <w:lang w:val="it-IT"/>
        </w:rPr>
        <w:t>i confirm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>rii declara</w:t>
      </w:r>
      <w:r w:rsidR="00CD2A68">
        <w:rPr>
          <w:rFonts w:ascii="Times New Roman" w:hAnsi="Times New Roman"/>
          <w:sz w:val="24"/>
          <w:szCs w:val="24"/>
          <w:lang w:val="it-IT"/>
        </w:rPr>
        <w:t>t</w:t>
      </w:r>
      <w:r w:rsidRPr="00DA4AE6">
        <w:rPr>
          <w:rFonts w:ascii="Times New Roman" w:hAnsi="Times New Roman"/>
          <w:sz w:val="24"/>
          <w:szCs w:val="24"/>
          <w:lang w:val="it-IT"/>
        </w:rPr>
        <w:t>iilor orice documente doveditoare de care dispunem.</w:t>
      </w:r>
    </w:p>
    <w:p w:rsidR="00235219" w:rsidRPr="00DA4AE6" w:rsidRDefault="00235219" w:rsidP="00461F64">
      <w:pPr>
        <w:ind w:firstLine="720"/>
        <w:jc w:val="both"/>
        <w:rPr>
          <w:rFonts w:ascii="Times New Roman" w:hAnsi="Times New Roman"/>
          <w:sz w:val="24"/>
          <w:szCs w:val="24"/>
          <w:lang w:val="es-ES"/>
        </w:rPr>
      </w:pPr>
      <w:r w:rsidRPr="00DA4AE6">
        <w:rPr>
          <w:rFonts w:ascii="Times New Roman" w:hAnsi="Times New Roman"/>
          <w:sz w:val="24"/>
          <w:szCs w:val="24"/>
          <w:lang w:val="es-ES"/>
        </w:rPr>
        <w:t xml:space="preserve"> Prezenta declara</w:t>
      </w:r>
      <w:r w:rsidR="00CD2A68">
        <w:rPr>
          <w:rFonts w:ascii="Times New Roman" w:hAnsi="Times New Roman"/>
          <w:sz w:val="24"/>
          <w:szCs w:val="24"/>
          <w:lang w:val="es-ES"/>
        </w:rPr>
        <w:t>t</w:t>
      </w:r>
      <w:r w:rsidRPr="00DA4AE6">
        <w:rPr>
          <w:rFonts w:ascii="Times New Roman" w:hAnsi="Times New Roman"/>
          <w:sz w:val="24"/>
          <w:szCs w:val="24"/>
          <w:lang w:val="es-ES"/>
        </w:rPr>
        <w:t>ie este valabil</w:t>
      </w:r>
      <w:r w:rsidR="00CD2A68">
        <w:rPr>
          <w:rFonts w:ascii="Times New Roman" w:hAnsi="Times New Roman"/>
          <w:sz w:val="24"/>
          <w:szCs w:val="24"/>
          <w:lang w:val="es-ES"/>
        </w:rPr>
        <w:t>a</w:t>
      </w:r>
      <w:r w:rsidRPr="00DA4AE6">
        <w:rPr>
          <w:rFonts w:ascii="Times New Roman" w:hAnsi="Times New Roman"/>
          <w:sz w:val="24"/>
          <w:szCs w:val="24"/>
          <w:lang w:val="es-ES"/>
        </w:rPr>
        <w:t xml:space="preserve"> p</w:t>
      </w:r>
      <w:r w:rsidR="00CD2A68">
        <w:rPr>
          <w:rFonts w:ascii="Times New Roman" w:hAnsi="Times New Roman"/>
          <w:sz w:val="24"/>
          <w:szCs w:val="24"/>
          <w:lang w:val="es-ES"/>
        </w:rPr>
        <w:t>a</w:t>
      </w:r>
      <w:r w:rsidRPr="00DA4AE6">
        <w:rPr>
          <w:rFonts w:ascii="Times New Roman" w:hAnsi="Times New Roman"/>
          <w:sz w:val="24"/>
          <w:szCs w:val="24"/>
          <w:lang w:val="es-ES"/>
        </w:rPr>
        <w:t>n</w:t>
      </w:r>
      <w:r w:rsidR="00CD2A68">
        <w:rPr>
          <w:rFonts w:ascii="Times New Roman" w:hAnsi="Times New Roman"/>
          <w:sz w:val="24"/>
          <w:szCs w:val="24"/>
          <w:lang w:val="es-ES"/>
        </w:rPr>
        <w:t>a</w:t>
      </w:r>
      <w:r w:rsidRPr="00DA4AE6">
        <w:rPr>
          <w:rFonts w:ascii="Times New Roman" w:hAnsi="Times New Roman"/>
          <w:sz w:val="24"/>
          <w:szCs w:val="24"/>
          <w:lang w:val="es-ES"/>
        </w:rPr>
        <w:t xml:space="preserve"> la data de _________________________ .</w:t>
      </w:r>
    </w:p>
    <w:p w:rsidR="00235219" w:rsidRPr="00DA4AE6" w:rsidRDefault="00235219" w:rsidP="00461F64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DA4AE6">
        <w:rPr>
          <w:rFonts w:ascii="Times New Roman" w:hAnsi="Times New Roman"/>
          <w:sz w:val="24"/>
          <w:szCs w:val="24"/>
          <w:lang w:val="it-IT"/>
        </w:rPr>
        <w:t xml:space="preserve">                                                           (se precizeaz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 xml:space="preserve"> data </w:t>
      </w:r>
      <w:proofErr w:type="gramStart"/>
      <w:r w:rsidRPr="00DA4AE6">
        <w:rPr>
          <w:rFonts w:ascii="Times New Roman" w:hAnsi="Times New Roman"/>
          <w:sz w:val="24"/>
          <w:szCs w:val="24"/>
          <w:lang w:val="it-IT"/>
        </w:rPr>
        <w:t>expir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>rii</w:t>
      </w:r>
      <w:proofErr w:type="gramEnd"/>
      <w:r w:rsidRPr="00DA4AE6">
        <w:rPr>
          <w:rFonts w:ascii="Times New Roman" w:hAnsi="Times New Roman"/>
          <w:sz w:val="24"/>
          <w:szCs w:val="24"/>
          <w:lang w:val="it-IT"/>
        </w:rPr>
        <w:t xml:space="preserve"> perioadei de valabilitate a ofertei)</w:t>
      </w:r>
    </w:p>
    <w:p w:rsidR="00235219" w:rsidRPr="00DA4AE6" w:rsidRDefault="00235219" w:rsidP="00461F64">
      <w:pPr>
        <w:rPr>
          <w:rFonts w:ascii="Times New Roman" w:hAnsi="Times New Roman"/>
          <w:sz w:val="24"/>
          <w:szCs w:val="24"/>
          <w:lang w:val="it-IT"/>
        </w:rPr>
      </w:pPr>
      <w:r w:rsidRPr="00DA4AE6">
        <w:rPr>
          <w:rFonts w:ascii="Times New Roman" w:hAnsi="Times New Roman"/>
          <w:sz w:val="24"/>
          <w:szCs w:val="24"/>
          <w:lang w:val="it-IT"/>
        </w:rPr>
        <w:t xml:space="preserve">    Data complet</w:t>
      </w:r>
      <w:r w:rsidR="00CD2A68">
        <w:rPr>
          <w:rFonts w:ascii="Times New Roman" w:hAnsi="Times New Roman"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sz w:val="24"/>
          <w:szCs w:val="24"/>
          <w:lang w:val="it-IT"/>
        </w:rPr>
        <w:t>rii ......................</w:t>
      </w:r>
    </w:p>
    <w:p w:rsidR="00235219" w:rsidRPr="00DA4AE6" w:rsidRDefault="00235219" w:rsidP="00461F64">
      <w:pPr>
        <w:jc w:val="center"/>
        <w:rPr>
          <w:rFonts w:ascii="Times New Roman" w:hAnsi="Times New Roman"/>
          <w:sz w:val="24"/>
          <w:szCs w:val="24"/>
          <w:lang w:val="it-IT"/>
        </w:rPr>
      </w:pPr>
      <w:proofErr w:type="gramStart"/>
      <w:r w:rsidRPr="00DA4AE6">
        <w:rPr>
          <w:rFonts w:ascii="Times New Roman" w:hAnsi="Times New Roman"/>
          <w:sz w:val="24"/>
          <w:szCs w:val="24"/>
          <w:lang w:val="it-IT"/>
        </w:rPr>
        <w:t>Operator</w:t>
      </w:r>
      <w:proofErr w:type="gramEnd"/>
      <w:r w:rsidRPr="00DA4AE6">
        <w:rPr>
          <w:rFonts w:ascii="Times New Roman" w:hAnsi="Times New Roman"/>
          <w:sz w:val="24"/>
          <w:szCs w:val="24"/>
          <w:lang w:val="it-IT"/>
        </w:rPr>
        <w:t xml:space="preserve"> economic,</w:t>
      </w:r>
    </w:p>
    <w:p w:rsidR="00235219" w:rsidRDefault="00235219" w:rsidP="00461F64">
      <w:pPr>
        <w:jc w:val="center"/>
        <w:rPr>
          <w:rFonts w:ascii="Times New Roman" w:hAnsi="Times New Roman"/>
          <w:i/>
          <w:sz w:val="24"/>
          <w:szCs w:val="24"/>
          <w:lang w:val="it-IT"/>
        </w:rPr>
      </w:pPr>
      <w:r w:rsidRPr="00DA4AE6">
        <w:rPr>
          <w:rFonts w:ascii="Times New Roman" w:hAnsi="Times New Roman"/>
          <w:sz w:val="24"/>
          <w:szCs w:val="24"/>
          <w:lang w:val="it-IT"/>
        </w:rPr>
        <w:t>_________________</w:t>
      </w:r>
      <w:proofErr w:type="gramStart"/>
      <w:r w:rsidRPr="00DA4AE6">
        <w:rPr>
          <w:rFonts w:ascii="Times New Roman" w:hAnsi="Times New Roman"/>
          <w:i/>
          <w:sz w:val="24"/>
          <w:szCs w:val="24"/>
          <w:lang w:val="it-IT"/>
        </w:rPr>
        <w:t>(</w:t>
      </w:r>
      <w:proofErr w:type="gramEnd"/>
      <w:r w:rsidRPr="00DA4AE6">
        <w:rPr>
          <w:rFonts w:ascii="Times New Roman" w:hAnsi="Times New Roman"/>
          <w:i/>
          <w:sz w:val="24"/>
          <w:szCs w:val="24"/>
          <w:lang w:val="it-IT"/>
        </w:rPr>
        <w:t>semnatura autorizat</w:t>
      </w:r>
      <w:r w:rsidR="00CD2A68">
        <w:rPr>
          <w:rFonts w:ascii="Times New Roman" w:hAnsi="Times New Roman"/>
          <w:i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i/>
          <w:sz w:val="24"/>
          <w:szCs w:val="24"/>
          <w:lang w:val="it-IT"/>
        </w:rPr>
        <w:t>)</w:t>
      </w:r>
    </w:p>
    <w:p w:rsidR="00235219" w:rsidRDefault="00235219" w:rsidP="00461F64">
      <w:pPr>
        <w:jc w:val="center"/>
        <w:rPr>
          <w:rFonts w:ascii="Times New Roman" w:hAnsi="Times New Roman"/>
          <w:i/>
          <w:sz w:val="24"/>
          <w:szCs w:val="24"/>
          <w:lang w:val="it-IT"/>
        </w:rPr>
      </w:pPr>
    </w:p>
    <w:p w:rsidR="00235219" w:rsidRPr="00DA4AE6" w:rsidRDefault="00235219" w:rsidP="00461F64">
      <w:pPr>
        <w:jc w:val="center"/>
        <w:rPr>
          <w:rFonts w:ascii="Times New Roman" w:hAnsi="Times New Roman"/>
          <w:sz w:val="24"/>
          <w:szCs w:val="24"/>
          <w:lang w:val="it-IT"/>
        </w:rPr>
      </w:pPr>
    </w:p>
    <w:p w:rsidR="00235219" w:rsidRPr="00DA4AE6" w:rsidRDefault="00235219" w:rsidP="00461F64">
      <w:pPr>
        <w:jc w:val="center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</w:t>
      </w:r>
    </w:p>
    <w:p w:rsidR="00235219" w:rsidRPr="00DA4AE6" w:rsidRDefault="00235219" w:rsidP="00461F64">
      <w:pPr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Operator Economic</w:t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b/>
          <w:sz w:val="24"/>
          <w:szCs w:val="24"/>
        </w:rPr>
        <w:t>FORMULAR 3</w:t>
      </w:r>
    </w:p>
    <w:p w:rsidR="00235219" w:rsidRPr="00DA4AE6" w:rsidRDefault="00235219" w:rsidP="00461F64">
      <w:pPr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..........................</w:t>
      </w:r>
    </w:p>
    <w:p w:rsidR="00235219" w:rsidRPr="00DA4AE6" w:rsidRDefault="00235219" w:rsidP="00461F64">
      <w:pPr>
        <w:rPr>
          <w:rFonts w:ascii="Times New Roman" w:hAnsi="Times New Roman"/>
          <w:sz w:val="24"/>
          <w:szCs w:val="24"/>
          <w:highlight w:val="green"/>
        </w:rPr>
      </w:pPr>
      <w:r w:rsidRPr="00DA4AE6">
        <w:rPr>
          <w:rFonts w:ascii="Times New Roman" w:hAnsi="Times New Roman"/>
          <w:sz w:val="24"/>
          <w:szCs w:val="24"/>
        </w:rPr>
        <w:t>(</w:t>
      </w:r>
      <w:proofErr w:type="gramStart"/>
      <w:r w:rsidRPr="00DA4AE6">
        <w:rPr>
          <w:rFonts w:ascii="Times New Roman" w:hAnsi="Times New Roman"/>
          <w:sz w:val="24"/>
          <w:szCs w:val="24"/>
        </w:rPr>
        <w:t>denumirea</w:t>
      </w:r>
      <w:proofErr w:type="gramEnd"/>
      <w:r w:rsidRPr="00DA4AE6">
        <w:rPr>
          <w:rFonts w:ascii="Times New Roman" w:hAnsi="Times New Roman"/>
          <w:sz w:val="24"/>
          <w:szCs w:val="24"/>
        </w:rPr>
        <w:t>)</w:t>
      </w:r>
    </w:p>
    <w:p w:rsidR="00235219" w:rsidRPr="00DA4AE6" w:rsidRDefault="00235219" w:rsidP="00461F64">
      <w:pPr>
        <w:shd w:val="clear" w:color="auto" w:fill="FFFFFF"/>
        <w:spacing w:before="120" w:line="278" w:lineRule="exact"/>
        <w:ind w:right="998"/>
        <w:jc w:val="center"/>
        <w:rPr>
          <w:rFonts w:ascii="Times New Roman" w:hAnsi="Times New Roman"/>
          <w:b/>
          <w:sz w:val="24"/>
          <w:szCs w:val="24"/>
        </w:rPr>
      </w:pPr>
      <w:r w:rsidRPr="00DA4AE6">
        <w:rPr>
          <w:rFonts w:ascii="Times New Roman" w:hAnsi="Times New Roman"/>
          <w:b/>
          <w:sz w:val="24"/>
          <w:szCs w:val="24"/>
        </w:rPr>
        <w:t xml:space="preserve">D E C L A R A </w:t>
      </w:r>
      <w:r w:rsidR="00CD2A68">
        <w:rPr>
          <w:rFonts w:ascii="Times New Roman" w:hAnsi="Times New Roman"/>
          <w:b/>
          <w:sz w:val="24"/>
          <w:szCs w:val="24"/>
        </w:rPr>
        <w:t>T</w:t>
      </w:r>
      <w:r w:rsidRPr="00DA4AE6">
        <w:rPr>
          <w:rFonts w:ascii="Times New Roman" w:hAnsi="Times New Roman"/>
          <w:b/>
          <w:sz w:val="24"/>
          <w:szCs w:val="24"/>
        </w:rPr>
        <w:t xml:space="preserve"> I E </w:t>
      </w:r>
    </w:p>
    <w:p w:rsidR="00235219" w:rsidRPr="00DA4AE6" w:rsidRDefault="00235219" w:rsidP="00461F64">
      <w:pPr>
        <w:shd w:val="clear" w:color="auto" w:fill="FFFFFF"/>
        <w:ind w:right="998"/>
        <w:jc w:val="center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b/>
          <w:spacing w:val="-1"/>
          <w:sz w:val="24"/>
          <w:szCs w:val="24"/>
        </w:rPr>
        <w:t xml:space="preserve">            </w:t>
      </w:r>
      <w:proofErr w:type="gramStart"/>
      <w:r w:rsidRPr="00DA4AE6">
        <w:rPr>
          <w:rFonts w:ascii="Times New Roman" w:hAnsi="Times New Roman"/>
          <w:b/>
          <w:spacing w:val="-1"/>
          <w:sz w:val="24"/>
          <w:szCs w:val="24"/>
        </w:rPr>
        <w:t>privind</w:t>
      </w:r>
      <w:proofErr w:type="gramEnd"/>
      <w:r w:rsidRPr="00DA4AE6">
        <w:rPr>
          <w:rFonts w:ascii="Times New Roman" w:hAnsi="Times New Roman"/>
          <w:b/>
          <w:spacing w:val="-1"/>
          <w:sz w:val="24"/>
          <w:szCs w:val="24"/>
        </w:rPr>
        <w:t xml:space="preserve"> ne</w:t>
      </w:r>
      <w:r w:rsidR="00CD2A68">
        <w:rPr>
          <w:rFonts w:ascii="Times New Roman" w:hAnsi="Times New Roman"/>
          <w:b/>
          <w:spacing w:val="-1"/>
          <w:sz w:val="24"/>
          <w:szCs w:val="24"/>
        </w:rPr>
        <w:t>i</w:t>
      </w:r>
      <w:r w:rsidRPr="00DA4AE6">
        <w:rPr>
          <w:rFonts w:ascii="Times New Roman" w:hAnsi="Times New Roman"/>
          <w:b/>
          <w:spacing w:val="-1"/>
          <w:sz w:val="24"/>
          <w:szCs w:val="24"/>
        </w:rPr>
        <w:t xml:space="preserve">ncadrarea </w:t>
      </w:r>
      <w:r w:rsidR="00CD2A68">
        <w:rPr>
          <w:rFonts w:ascii="Times New Roman" w:hAnsi="Times New Roman"/>
          <w:b/>
          <w:spacing w:val="-1"/>
          <w:sz w:val="24"/>
          <w:szCs w:val="24"/>
        </w:rPr>
        <w:t>i</w:t>
      </w:r>
      <w:r w:rsidRPr="00DA4AE6">
        <w:rPr>
          <w:rFonts w:ascii="Times New Roman" w:hAnsi="Times New Roman"/>
          <w:b/>
          <w:spacing w:val="-1"/>
          <w:sz w:val="24"/>
          <w:szCs w:val="24"/>
        </w:rPr>
        <w:t>n situa</w:t>
      </w:r>
      <w:r w:rsidR="00CD2A68">
        <w:rPr>
          <w:rFonts w:ascii="Times New Roman" w:hAnsi="Times New Roman"/>
          <w:b/>
          <w:spacing w:val="-1"/>
          <w:sz w:val="24"/>
          <w:szCs w:val="24"/>
        </w:rPr>
        <w:t>t</w:t>
      </w:r>
      <w:r w:rsidRPr="00DA4AE6">
        <w:rPr>
          <w:rFonts w:ascii="Times New Roman" w:hAnsi="Times New Roman"/>
          <w:b/>
          <w:spacing w:val="-1"/>
          <w:sz w:val="24"/>
          <w:szCs w:val="24"/>
        </w:rPr>
        <w:t>iile prev</w:t>
      </w:r>
      <w:r w:rsidR="00CD2A68">
        <w:rPr>
          <w:rFonts w:ascii="Times New Roman" w:hAnsi="Times New Roman"/>
          <w:b/>
          <w:spacing w:val="-1"/>
          <w:sz w:val="24"/>
          <w:szCs w:val="24"/>
        </w:rPr>
        <w:t>a</w:t>
      </w:r>
      <w:r w:rsidRPr="00DA4AE6">
        <w:rPr>
          <w:rFonts w:ascii="Times New Roman" w:hAnsi="Times New Roman"/>
          <w:b/>
          <w:spacing w:val="-1"/>
          <w:sz w:val="24"/>
          <w:szCs w:val="24"/>
        </w:rPr>
        <w:t>zute la art. 181 din O.U.G. 34/2006</w:t>
      </w:r>
    </w:p>
    <w:p w:rsidR="00235219" w:rsidRPr="00DA4AE6" w:rsidRDefault="00235219" w:rsidP="00461F64">
      <w:pPr>
        <w:jc w:val="center"/>
        <w:rPr>
          <w:rFonts w:ascii="Times New Roman" w:hAnsi="Times New Roman"/>
          <w:b/>
          <w:sz w:val="24"/>
          <w:szCs w:val="24"/>
        </w:rPr>
      </w:pPr>
    </w:p>
    <w:p w:rsidR="00235219" w:rsidRPr="00DA4AE6" w:rsidRDefault="00235219" w:rsidP="00461F64">
      <w:pPr>
        <w:shd w:val="clear" w:color="auto" w:fill="FFFFFF"/>
        <w:tabs>
          <w:tab w:val="left" w:leader="dot" w:pos="7704"/>
        </w:tabs>
        <w:ind w:firstLine="108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A4AE6">
        <w:rPr>
          <w:rFonts w:ascii="Times New Roman" w:hAnsi="Times New Roman"/>
          <w:sz w:val="24"/>
          <w:szCs w:val="24"/>
        </w:rPr>
        <w:t>Subsemnatul, .................................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reprezentant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mputernicit al ............. </w:t>
      </w:r>
      <w:r w:rsidRPr="00DA4AE6">
        <w:rPr>
          <w:rFonts w:ascii="Times New Roman" w:hAnsi="Times New Roman"/>
          <w:i/>
          <w:sz w:val="24"/>
          <w:szCs w:val="24"/>
        </w:rPr>
        <w:t>(</w:t>
      </w:r>
      <w:proofErr w:type="gramStart"/>
      <w:r w:rsidRPr="00DA4AE6">
        <w:rPr>
          <w:rFonts w:ascii="Times New Roman" w:hAnsi="Times New Roman"/>
          <w:i/>
          <w:sz w:val="24"/>
          <w:szCs w:val="24"/>
        </w:rPr>
        <w:t>denumirea</w:t>
      </w:r>
      <w:proofErr w:type="gramEnd"/>
      <w:r w:rsidRPr="00DA4AE6">
        <w:rPr>
          <w:rFonts w:ascii="Times New Roman" w:hAnsi="Times New Roman"/>
          <w:i/>
          <w:sz w:val="24"/>
          <w:szCs w:val="24"/>
        </w:rPr>
        <w:t xml:space="preserve"> operatorului economic),</w:t>
      </w:r>
      <w:r w:rsidRPr="00DA4AE6">
        <w:rPr>
          <w:rFonts w:ascii="Times New Roman" w:hAnsi="Times New Roman"/>
          <w:sz w:val="24"/>
          <w:szCs w:val="24"/>
        </w:rPr>
        <w:t xml:space="preserve">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calitate de candidat/ofertant/ofertant asociat/ter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 sus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in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tor al candidatului/ofertantului, la procedura de ................. </w:t>
      </w:r>
      <w:r w:rsidRPr="00DA4AE6">
        <w:rPr>
          <w:rFonts w:ascii="Times New Roman" w:hAnsi="Times New Roman"/>
          <w:i/>
          <w:sz w:val="24"/>
          <w:szCs w:val="24"/>
        </w:rPr>
        <w:t>(</w:t>
      </w:r>
      <w:proofErr w:type="gramStart"/>
      <w:r w:rsidRPr="00DA4AE6">
        <w:rPr>
          <w:rFonts w:ascii="Times New Roman" w:hAnsi="Times New Roman"/>
          <w:i/>
          <w:sz w:val="24"/>
          <w:szCs w:val="24"/>
        </w:rPr>
        <w:t>se</w:t>
      </w:r>
      <w:proofErr w:type="gramEnd"/>
      <w:r w:rsidRPr="00DA4AE6">
        <w:rPr>
          <w:rFonts w:ascii="Times New Roman" w:hAnsi="Times New Roman"/>
          <w:i/>
          <w:sz w:val="24"/>
          <w:szCs w:val="24"/>
        </w:rPr>
        <w:t xml:space="preserve"> men</w:t>
      </w:r>
      <w:r w:rsidR="00CD2A68">
        <w:rPr>
          <w:rFonts w:ascii="Times New Roman" w:hAnsi="Times New Roman"/>
          <w:i/>
          <w:sz w:val="24"/>
          <w:szCs w:val="24"/>
        </w:rPr>
        <w:t>t</w:t>
      </w:r>
      <w:r w:rsidRPr="00DA4AE6">
        <w:rPr>
          <w:rFonts w:ascii="Times New Roman" w:hAnsi="Times New Roman"/>
          <w:i/>
          <w:sz w:val="24"/>
          <w:szCs w:val="24"/>
        </w:rPr>
        <w:t>ioneaz</w:t>
      </w:r>
      <w:r w:rsidR="00CD2A68">
        <w:rPr>
          <w:rFonts w:ascii="Times New Roman" w:hAnsi="Times New Roman"/>
          <w:i/>
          <w:sz w:val="24"/>
          <w:szCs w:val="24"/>
        </w:rPr>
        <w:t>a</w:t>
      </w:r>
      <w:r w:rsidRPr="00DA4AE6">
        <w:rPr>
          <w:rFonts w:ascii="Times New Roman" w:hAnsi="Times New Roman"/>
          <w:i/>
          <w:sz w:val="24"/>
          <w:szCs w:val="24"/>
        </w:rPr>
        <w:t xml:space="preserve"> procedura)</w:t>
      </w:r>
      <w:r w:rsidRPr="00DA4AE6">
        <w:rPr>
          <w:rFonts w:ascii="Times New Roman" w:hAnsi="Times New Roman"/>
          <w:sz w:val="24"/>
          <w:szCs w:val="24"/>
        </w:rPr>
        <w:t xml:space="preserve"> pentru atribuirea contractului de achizi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ie public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av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nd ca obiect ....................... </w:t>
      </w:r>
      <w:r w:rsidRPr="00DA4AE6">
        <w:rPr>
          <w:rFonts w:ascii="Times New Roman" w:hAnsi="Times New Roman"/>
          <w:i/>
          <w:sz w:val="24"/>
          <w:szCs w:val="24"/>
        </w:rPr>
        <w:t>(</w:t>
      </w:r>
      <w:proofErr w:type="gramStart"/>
      <w:r w:rsidRPr="00DA4AE6">
        <w:rPr>
          <w:rFonts w:ascii="Times New Roman" w:hAnsi="Times New Roman"/>
          <w:i/>
          <w:sz w:val="24"/>
          <w:szCs w:val="24"/>
        </w:rPr>
        <w:t>denumirea</w:t>
      </w:r>
      <w:proofErr w:type="gramEnd"/>
      <w:r w:rsidRPr="00DA4AE6">
        <w:rPr>
          <w:rFonts w:ascii="Times New Roman" w:hAnsi="Times New Roman"/>
          <w:i/>
          <w:sz w:val="24"/>
          <w:szCs w:val="24"/>
        </w:rPr>
        <w:t xml:space="preserve"> produsului, serviciului sau lucr</w:t>
      </w:r>
      <w:r w:rsidR="00CD2A68">
        <w:rPr>
          <w:rFonts w:ascii="Times New Roman" w:hAnsi="Times New Roman"/>
          <w:i/>
          <w:sz w:val="24"/>
          <w:szCs w:val="24"/>
        </w:rPr>
        <w:t>a</w:t>
      </w:r>
      <w:r w:rsidRPr="00DA4AE6">
        <w:rPr>
          <w:rFonts w:ascii="Times New Roman" w:hAnsi="Times New Roman"/>
          <w:i/>
          <w:sz w:val="24"/>
          <w:szCs w:val="24"/>
        </w:rPr>
        <w:t>rii),</w:t>
      </w:r>
      <w:r w:rsidRPr="00DA4AE6">
        <w:rPr>
          <w:rFonts w:ascii="Times New Roman" w:hAnsi="Times New Roman"/>
          <w:sz w:val="24"/>
          <w:szCs w:val="24"/>
        </w:rPr>
        <w:t xml:space="preserve"> codul CPV ............., la data de ................ (zi/luna/an), organizat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A4AE6">
        <w:rPr>
          <w:rFonts w:ascii="Times New Roman" w:hAnsi="Times New Roman"/>
          <w:sz w:val="24"/>
          <w:szCs w:val="24"/>
        </w:rPr>
        <w:t>de ............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</w:t>
      </w:r>
      <w:r w:rsidRPr="00DA4AE6">
        <w:rPr>
          <w:rFonts w:ascii="Times New Roman" w:hAnsi="Times New Roman"/>
          <w:i/>
          <w:sz w:val="24"/>
          <w:szCs w:val="24"/>
        </w:rPr>
        <w:t>(</w:t>
      </w:r>
      <w:proofErr w:type="gramStart"/>
      <w:r w:rsidRPr="00DA4AE6">
        <w:rPr>
          <w:rFonts w:ascii="Times New Roman" w:hAnsi="Times New Roman"/>
          <w:i/>
          <w:sz w:val="24"/>
          <w:szCs w:val="24"/>
        </w:rPr>
        <w:t>denumirea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</w:t>
      </w:r>
      <w:r w:rsidRPr="00DA4AE6">
        <w:rPr>
          <w:rFonts w:ascii="Times New Roman" w:hAnsi="Times New Roman"/>
          <w:i/>
          <w:sz w:val="24"/>
          <w:szCs w:val="24"/>
        </w:rPr>
        <w:t>autorit</w:t>
      </w:r>
      <w:r w:rsidR="00CD2A68">
        <w:rPr>
          <w:rFonts w:ascii="Times New Roman" w:hAnsi="Times New Roman"/>
          <w:i/>
          <w:sz w:val="24"/>
          <w:szCs w:val="24"/>
        </w:rPr>
        <w:t>at</w:t>
      </w:r>
      <w:r w:rsidRPr="00DA4AE6">
        <w:rPr>
          <w:rFonts w:ascii="Times New Roman" w:hAnsi="Times New Roman"/>
          <w:i/>
          <w:sz w:val="24"/>
          <w:szCs w:val="24"/>
        </w:rPr>
        <w:t>ii contractante),</w:t>
      </w:r>
      <w:r w:rsidRPr="00DA4AE6">
        <w:rPr>
          <w:rFonts w:ascii="Times New Roman" w:hAnsi="Times New Roman"/>
          <w:sz w:val="24"/>
          <w:szCs w:val="24"/>
        </w:rPr>
        <w:t xml:space="preserve"> declar pe propria </w:t>
      </w:r>
      <w:r w:rsidRPr="00DA4AE6">
        <w:rPr>
          <w:rFonts w:ascii="Times New Roman" w:hAnsi="Times New Roman"/>
          <w:spacing w:val="-1"/>
          <w:sz w:val="24"/>
          <w:szCs w:val="24"/>
        </w:rPr>
        <w:t>r</w:t>
      </w:r>
      <w:r w:rsidR="00CD2A68">
        <w:rPr>
          <w:rFonts w:ascii="Times New Roman" w:hAnsi="Times New Roman"/>
          <w:spacing w:val="-1"/>
          <w:sz w:val="24"/>
          <w:szCs w:val="24"/>
        </w:rPr>
        <w:t>a</w:t>
      </w:r>
      <w:r w:rsidRPr="00DA4AE6">
        <w:rPr>
          <w:rFonts w:ascii="Times New Roman" w:hAnsi="Times New Roman"/>
          <w:spacing w:val="-1"/>
          <w:sz w:val="24"/>
          <w:szCs w:val="24"/>
        </w:rPr>
        <w:t>spundere c</w:t>
      </w:r>
      <w:r w:rsidR="00CD2A68">
        <w:rPr>
          <w:rFonts w:ascii="Times New Roman" w:hAnsi="Times New Roman"/>
          <w:spacing w:val="-1"/>
          <w:sz w:val="24"/>
          <w:szCs w:val="24"/>
        </w:rPr>
        <w:t>a</w:t>
      </w:r>
      <w:r w:rsidRPr="00DA4AE6">
        <w:rPr>
          <w:rFonts w:ascii="Times New Roman" w:hAnsi="Times New Roman"/>
          <w:spacing w:val="-1"/>
          <w:sz w:val="24"/>
          <w:szCs w:val="24"/>
        </w:rPr>
        <w:t>:</w:t>
      </w:r>
    </w:p>
    <w:p w:rsidR="00235219" w:rsidRPr="00DA4AE6" w:rsidRDefault="00235219" w:rsidP="00461F64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20" w:right="10" w:hanging="360"/>
        <w:jc w:val="both"/>
        <w:rPr>
          <w:rFonts w:ascii="Times New Roman" w:hAnsi="Times New Roman"/>
          <w:spacing w:val="-5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A4AE6">
        <w:rPr>
          <w:rFonts w:ascii="Times New Roman" w:hAnsi="Times New Roman"/>
          <w:sz w:val="24"/>
          <w:szCs w:val="24"/>
        </w:rPr>
        <w:t>nu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am intrat in faliment ca urmare a hotararii pronuntate de judecatorul-sindic.                      </w:t>
      </w:r>
    </w:p>
    <w:p w:rsidR="00235219" w:rsidRPr="00DA4AE6" w:rsidRDefault="00235219" w:rsidP="00461F64">
      <w:pPr>
        <w:shd w:val="clear" w:color="auto" w:fill="FFFFFF"/>
        <w:autoSpaceDE w:val="0"/>
        <w:autoSpaceDN w:val="0"/>
        <w:adjustRightInd w:val="0"/>
        <w:ind w:left="360" w:right="10"/>
        <w:jc w:val="both"/>
        <w:rPr>
          <w:rFonts w:ascii="Times New Roman" w:hAnsi="Times New Roman"/>
          <w:spacing w:val="-5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c)mi-am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ndeplinit obliga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iile de plat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a impozitelor, taxelor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>i contribu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iilor de asigur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ri sociale 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tre bugetele componente ale bugetului general consolidat,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conformitate cu prevederile legale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vigoare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Rom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nia sau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ara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care sunt stabilit pana la data solicitat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;</w:t>
      </w:r>
    </w:p>
    <w:p w:rsidR="00235219" w:rsidRPr="00DA4AE6" w:rsidRDefault="00235219" w:rsidP="00461F64">
      <w:pPr>
        <w:shd w:val="clear" w:color="auto" w:fill="FFFFFF"/>
        <w:tabs>
          <w:tab w:val="left" w:leader="dot" w:pos="6446"/>
        </w:tabs>
        <w:autoSpaceDE w:val="0"/>
        <w:autoSpaceDN w:val="0"/>
        <w:adjustRightInd w:val="0"/>
        <w:ind w:right="14"/>
        <w:jc w:val="both"/>
        <w:rPr>
          <w:rFonts w:ascii="Times New Roman" w:hAnsi="Times New Roman"/>
          <w:spacing w:val="-5"/>
          <w:sz w:val="24"/>
          <w:szCs w:val="24"/>
        </w:rPr>
      </w:pPr>
      <w:r w:rsidRPr="00DA4AE6">
        <w:rPr>
          <w:rFonts w:ascii="Times New Roman" w:hAnsi="Times New Roman"/>
          <w:iCs/>
          <w:spacing w:val="-5"/>
          <w:sz w:val="24"/>
          <w:szCs w:val="24"/>
        </w:rPr>
        <w:t xml:space="preserve">     c¹) </w:t>
      </w:r>
      <w:r w:rsidR="00CD2A68">
        <w:rPr>
          <w:rFonts w:ascii="Times New Roman" w:hAnsi="Times New Roman"/>
          <w:iCs/>
          <w:spacing w:val="-5"/>
          <w:sz w:val="24"/>
          <w:szCs w:val="24"/>
        </w:rPr>
        <w:t>i</w:t>
      </w:r>
      <w:r w:rsidRPr="00DA4AE6">
        <w:rPr>
          <w:rFonts w:ascii="Times New Roman" w:hAnsi="Times New Roman"/>
          <w:iCs/>
          <w:spacing w:val="-5"/>
          <w:sz w:val="24"/>
          <w:szCs w:val="24"/>
        </w:rPr>
        <w:t xml:space="preserve">n ultimii </w:t>
      </w:r>
      <w:proofErr w:type="gramStart"/>
      <w:r w:rsidRPr="00DA4AE6">
        <w:rPr>
          <w:rFonts w:ascii="Times New Roman" w:hAnsi="Times New Roman"/>
          <w:iCs/>
          <w:spacing w:val="-5"/>
          <w:sz w:val="24"/>
          <w:szCs w:val="24"/>
        </w:rPr>
        <w:t>2 ani,</w:t>
      </w:r>
      <w:proofErr w:type="gramEnd"/>
      <w:r w:rsidRPr="00DA4AE6">
        <w:rPr>
          <w:rFonts w:ascii="Times New Roman" w:hAnsi="Times New Roman"/>
          <w:iCs/>
          <w:spacing w:val="-5"/>
          <w:sz w:val="24"/>
          <w:szCs w:val="24"/>
        </w:rPr>
        <w:t xml:space="preserve"> am </w:t>
      </w:r>
      <w:r w:rsidR="00CD2A68">
        <w:rPr>
          <w:rFonts w:ascii="Times New Roman" w:hAnsi="Times New Roman"/>
          <w:iCs/>
          <w:spacing w:val="-5"/>
          <w:sz w:val="24"/>
          <w:szCs w:val="24"/>
        </w:rPr>
        <w:t>i</w:t>
      </w:r>
      <w:r w:rsidRPr="00DA4AE6">
        <w:rPr>
          <w:rFonts w:ascii="Times New Roman" w:hAnsi="Times New Roman"/>
          <w:iCs/>
          <w:spacing w:val="-5"/>
          <w:sz w:val="24"/>
          <w:szCs w:val="24"/>
        </w:rPr>
        <w:t>ndeplinit integral obliga</w:t>
      </w:r>
      <w:r w:rsidR="00CD2A68">
        <w:rPr>
          <w:rFonts w:ascii="Times New Roman" w:hAnsi="Times New Roman"/>
          <w:iCs/>
          <w:spacing w:val="-5"/>
          <w:sz w:val="24"/>
          <w:szCs w:val="24"/>
        </w:rPr>
        <w:t>t</w:t>
      </w:r>
      <w:r w:rsidRPr="00DA4AE6">
        <w:rPr>
          <w:rFonts w:ascii="Times New Roman" w:hAnsi="Times New Roman"/>
          <w:iCs/>
          <w:spacing w:val="-5"/>
          <w:sz w:val="24"/>
          <w:szCs w:val="24"/>
        </w:rPr>
        <w:t xml:space="preserve">iile contractuale </w:t>
      </w:r>
      <w:r w:rsidR="00CD2A68">
        <w:rPr>
          <w:rFonts w:ascii="Times New Roman" w:hAnsi="Times New Roman"/>
          <w:iCs/>
          <w:spacing w:val="-5"/>
          <w:sz w:val="24"/>
          <w:szCs w:val="24"/>
        </w:rPr>
        <w:t>s</w:t>
      </w:r>
      <w:r w:rsidRPr="00DA4AE6">
        <w:rPr>
          <w:rFonts w:ascii="Times New Roman" w:hAnsi="Times New Roman"/>
          <w:iCs/>
          <w:spacing w:val="-5"/>
          <w:sz w:val="24"/>
          <w:szCs w:val="24"/>
        </w:rPr>
        <w:t>i nu am produs grave prejudicii   beneficiarilor;</w:t>
      </w:r>
    </w:p>
    <w:p w:rsidR="00235219" w:rsidRPr="00DA4AE6" w:rsidRDefault="00235219" w:rsidP="00461F64">
      <w:pPr>
        <w:shd w:val="clear" w:color="auto" w:fill="FFFFFF"/>
        <w:autoSpaceDE w:val="0"/>
        <w:autoSpaceDN w:val="0"/>
        <w:adjustRightInd w:val="0"/>
        <w:ind w:left="360" w:right="14"/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d)nu am fost condamnat,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ultimii 3 ani, prin hot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r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rea definitiv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a unei instan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e judec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tore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>ti, pentru o fapt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care a adus atingere eticii profesionale sau pentru comiterea unei gre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 xml:space="preserve">eli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materie profesional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.</w:t>
      </w:r>
    </w:p>
    <w:p w:rsidR="00235219" w:rsidRPr="00DA4AE6" w:rsidRDefault="00235219" w:rsidP="00461F64">
      <w:pPr>
        <w:shd w:val="clear" w:color="auto" w:fill="FFFFFF"/>
        <w:autoSpaceDE w:val="0"/>
        <w:autoSpaceDN w:val="0"/>
        <w:adjustRightInd w:val="0"/>
        <w:ind w:left="360" w:right="14"/>
        <w:jc w:val="both"/>
        <w:rPr>
          <w:rFonts w:ascii="Times New Roman" w:hAnsi="Times New Roman"/>
          <w:spacing w:val="-6"/>
          <w:sz w:val="24"/>
          <w:szCs w:val="24"/>
        </w:rPr>
      </w:pPr>
      <w:proofErr w:type="gramStart"/>
      <w:r w:rsidRPr="00DA4AE6">
        <w:rPr>
          <w:rFonts w:ascii="Times New Roman" w:hAnsi="Times New Roman"/>
          <w:sz w:val="24"/>
          <w:szCs w:val="24"/>
        </w:rPr>
        <w:t>e)Nu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am prezentat informatii false si totdeauna am prezentat informatiile solicitate de autoritatea contractanta, in scopul demonstrarii indeplinirii criteriilor de calificare si selectie. </w:t>
      </w:r>
    </w:p>
    <w:p w:rsidR="00235219" w:rsidRPr="00DA4AE6" w:rsidRDefault="00235219" w:rsidP="00461F64">
      <w:pPr>
        <w:shd w:val="clear" w:color="auto" w:fill="FFFFFF"/>
        <w:ind w:right="10" w:firstLine="1080"/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Subsemnatul declar 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informa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iile furnizate sunt complete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 xml:space="preserve">i corecte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fiecare detaliu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 xml:space="preserve">i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eleg ca autoritatea contractant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are dreptul de a solicita,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scopul verific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rii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>i confirm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rii declara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iilor, orice documente doveditoare de care dispun.</w:t>
      </w:r>
    </w:p>
    <w:p w:rsidR="00235219" w:rsidRPr="00DA4AE6" w:rsidRDefault="00CD2A68" w:rsidP="00461F64">
      <w:pPr>
        <w:shd w:val="clear" w:color="auto" w:fill="FFFFFF"/>
        <w:ind w:right="10" w:firstLine="10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235219" w:rsidRPr="00DA4AE6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 w:rsidR="00235219" w:rsidRPr="00DA4AE6">
        <w:rPr>
          <w:rFonts w:ascii="Times New Roman" w:hAnsi="Times New Roman"/>
          <w:sz w:val="24"/>
          <w:szCs w:val="24"/>
        </w:rPr>
        <w:t xml:space="preserve">eleg ca </w:t>
      </w:r>
      <w:r>
        <w:rPr>
          <w:rFonts w:ascii="Times New Roman" w:hAnsi="Times New Roman"/>
          <w:sz w:val="24"/>
          <w:szCs w:val="24"/>
        </w:rPr>
        <w:t>i</w:t>
      </w:r>
      <w:r w:rsidR="00235219" w:rsidRPr="00DA4AE6">
        <w:rPr>
          <w:rFonts w:ascii="Times New Roman" w:hAnsi="Times New Roman"/>
          <w:sz w:val="24"/>
          <w:szCs w:val="24"/>
        </w:rPr>
        <w:t xml:space="preserve">n cazul </w:t>
      </w:r>
      <w:r>
        <w:rPr>
          <w:rFonts w:ascii="Times New Roman" w:hAnsi="Times New Roman"/>
          <w:sz w:val="24"/>
          <w:szCs w:val="24"/>
        </w:rPr>
        <w:t>i</w:t>
      </w:r>
      <w:r w:rsidR="00235219" w:rsidRPr="00DA4AE6">
        <w:rPr>
          <w:rFonts w:ascii="Times New Roman" w:hAnsi="Times New Roman"/>
          <w:sz w:val="24"/>
          <w:szCs w:val="24"/>
        </w:rPr>
        <w:t>n care aceast</w:t>
      </w:r>
      <w:r>
        <w:rPr>
          <w:rFonts w:ascii="Times New Roman" w:hAnsi="Times New Roman"/>
          <w:sz w:val="24"/>
          <w:szCs w:val="24"/>
        </w:rPr>
        <w:t>a</w:t>
      </w:r>
      <w:r w:rsidR="00235219" w:rsidRPr="00DA4AE6">
        <w:rPr>
          <w:rFonts w:ascii="Times New Roman" w:hAnsi="Times New Roman"/>
          <w:sz w:val="24"/>
          <w:szCs w:val="24"/>
        </w:rPr>
        <w:t xml:space="preserve"> declara</w:t>
      </w:r>
      <w:r>
        <w:rPr>
          <w:rFonts w:ascii="Times New Roman" w:hAnsi="Times New Roman"/>
          <w:sz w:val="24"/>
          <w:szCs w:val="24"/>
        </w:rPr>
        <w:t>t</w:t>
      </w:r>
      <w:r w:rsidR="00235219" w:rsidRPr="00DA4AE6">
        <w:rPr>
          <w:rFonts w:ascii="Times New Roman" w:hAnsi="Times New Roman"/>
          <w:sz w:val="24"/>
          <w:szCs w:val="24"/>
        </w:rPr>
        <w:t xml:space="preserve">ie nu </w:t>
      </w:r>
      <w:proofErr w:type="gramStart"/>
      <w:r w:rsidR="00235219" w:rsidRPr="00DA4AE6">
        <w:rPr>
          <w:rFonts w:ascii="Times New Roman" w:hAnsi="Times New Roman"/>
          <w:sz w:val="24"/>
          <w:szCs w:val="24"/>
        </w:rPr>
        <w:t>este</w:t>
      </w:r>
      <w:proofErr w:type="gramEnd"/>
      <w:r w:rsidR="00235219" w:rsidRPr="00DA4AE6">
        <w:rPr>
          <w:rFonts w:ascii="Times New Roman" w:hAnsi="Times New Roman"/>
          <w:sz w:val="24"/>
          <w:szCs w:val="24"/>
        </w:rPr>
        <w:t xml:space="preserve"> conform</w:t>
      </w:r>
      <w:r>
        <w:rPr>
          <w:rFonts w:ascii="Times New Roman" w:hAnsi="Times New Roman"/>
          <w:sz w:val="24"/>
          <w:szCs w:val="24"/>
        </w:rPr>
        <w:t>a</w:t>
      </w:r>
      <w:r w:rsidR="00235219" w:rsidRPr="00DA4AE6">
        <w:rPr>
          <w:rFonts w:ascii="Times New Roman" w:hAnsi="Times New Roman"/>
          <w:sz w:val="24"/>
          <w:szCs w:val="24"/>
        </w:rPr>
        <w:t xml:space="preserve"> cu realitatea sunt pasibil de </w:t>
      </w:r>
      <w:r>
        <w:rPr>
          <w:rFonts w:ascii="Times New Roman" w:hAnsi="Times New Roman"/>
          <w:sz w:val="24"/>
          <w:szCs w:val="24"/>
        </w:rPr>
        <w:t>i</w:t>
      </w:r>
      <w:r w:rsidR="00235219" w:rsidRPr="00DA4AE6"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z w:val="24"/>
          <w:szCs w:val="24"/>
        </w:rPr>
        <w:t>a</w:t>
      </w:r>
      <w:r w:rsidR="00235219" w:rsidRPr="00DA4AE6">
        <w:rPr>
          <w:rFonts w:ascii="Times New Roman" w:hAnsi="Times New Roman"/>
          <w:sz w:val="24"/>
          <w:szCs w:val="24"/>
        </w:rPr>
        <w:t>lcarea prevederilor legisla</w:t>
      </w:r>
      <w:r>
        <w:rPr>
          <w:rFonts w:ascii="Times New Roman" w:hAnsi="Times New Roman"/>
          <w:sz w:val="24"/>
          <w:szCs w:val="24"/>
        </w:rPr>
        <w:t>t</w:t>
      </w:r>
      <w:r w:rsidR="00235219" w:rsidRPr="00DA4AE6">
        <w:rPr>
          <w:rFonts w:ascii="Times New Roman" w:hAnsi="Times New Roman"/>
          <w:sz w:val="24"/>
          <w:szCs w:val="24"/>
        </w:rPr>
        <w:t xml:space="preserve">iei penale privind falsul </w:t>
      </w:r>
      <w:r>
        <w:rPr>
          <w:rFonts w:ascii="Times New Roman" w:hAnsi="Times New Roman"/>
          <w:sz w:val="24"/>
          <w:szCs w:val="24"/>
        </w:rPr>
        <w:t>i</w:t>
      </w:r>
      <w:r w:rsidR="00235219" w:rsidRPr="00DA4AE6">
        <w:rPr>
          <w:rFonts w:ascii="Times New Roman" w:hAnsi="Times New Roman"/>
          <w:sz w:val="24"/>
          <w:szCs w:val="24"/>
        </w:rPr>
        <w:t>n declara</w:t>
      </w:r>
      <w:r>
        <w:rPr>
          <w:rFonts w:ascii="Times New Roman" w:hAnsi="Times New Roman"/>
          <w:sz w:val="24"/>
          <w:szCs w:val="24"/>
        </w:rPr>
        <w:t>t</w:t>
      </w:r>
      <w:r w:rsidR="00235219" w:rsidRPr="00DA4AE6">
        <w:rPr>
          <w:rFonts w:ascii="Times New Roman" w:hAnsi="Times New Roman"/>
          <w:sz w:val="24"/>
          <w:szCs w:val="24"/>
        </w:rPr>
        <w:t>ii.</w:t>
      </w:r>
    </w:p>
    <w:p w:rsidR="00235219" w:rsidRPr="00DA4AE6" w:rsidRDefault="00235219" w:rsidP="00461F64">
      <w:pPr>
        <w:shd w:val="clear" w:color="auto" w:fill="FFFFFF"/>
        <w:ind w:left="720" w:firstLine="357"/>
        <w:rPr>
          <w:rFonts w:ascii="Times New Roman" w:hAnsi="Times New Roman"/>
          <w:spacing w:val="-1"/>
          <w:sz w:val="24"/>
          <w:szCs w:val="24"/>
        </w:rPr>
      </w:pPr>
      <w:r w:rsidRPr="00DA4AE6">
        <w:rPr>
          <w:rFonts w:ascii="Times New Roman" w:hAnsi="Times New Roman"/>
          <w:spacing w:val="-1"/>
          <w:sz w:val="24"/>
          <w:szCs w:val="24"/>
        </w:rPr>
        <w:t>Data complet</w:t>
      </w:r>
      <w:r w:rsidR="00CD2A68">
        <w:rPr>
          <w:rFonts w:ascii="Times New Roman" w:hAnsi="Times New Roman"/>
          <w:spacing w:val="-1"/>
          <w:sz w:val="24"/>
          <w:szCs w:val="24"/>
        </w:rPr>
        <w:t>a</w:t>
      </w:r>
      <w:r w:rsidRPr="00DA4AE6">
        <w:rPr>
          <w:rFonts w:ascii="Times New Roman" w:hAnsi="Times New Roman"/>
          <w:spacing w:val="-1"/>
          <w:sz w:val="24"/>
          <w:szCs w:val="24"/>
        </w:rPr>
        <w:t>rii</w:t>
      </w:r>
    </w:p>
    <w:p w:rsidR="00235219" w:rsidRPr="00DA4AE6" w:rsidRDefault="00235219" w:rsidP="00461F64">
      <w:pPr>
        <w:shd w:val="clear" w:color="auto" w:fill="FFFFFF"/>
        <w:ind w:left="6360" w:firstLine="12"/>
        <w:jc w:val="both"/>
        <w:rPr>
          <w:rFonts w:ascii="Times New Roman" w:hAnsi="Times New Roman"/>
          <w:spacing w:val="-1"/>
          <w:sz w:val="24"/>
          <w:szCs w:val="24"/>
        </w:rPr>
      </w:pPr>
      <w:r w:rsidRPr="00DA4AE6">
        <w:rPr>
          <w:rFonts w:ascii="Times New Roman" w:hAnsi="Times New Roman"/>
          <w:spacing w:val="-1"/>
          <w:sz w:val="24"/>
          <w:szCs w:val="24"/>
        </w:rPr>
        <w:t>Operator economic,</w:t>
      </w:r>
    </w:p>
    <w:p w:rsidR="00235219" w:rsidRPr="00DA4AE6" w:rsidRDefault="00235219" w:rsidP="00461F64">
      <w:pPr>
        <w:shd w:val="clear" w:color="auto" w:fill="FFFFFF"/>
        <w:ind w:left="5640" w:firstLine="720"/>
        <w:rPr>
          <w:rFonts w:ascii="Times New Roman" w:hAnsi="Times New Roman"/>
          <w:sz w:val="24"/>
          <w:szCs w:val="24"/>
        </w:rPr>
      </w:pPr>
      <w:proofErr w:type="gramStart"/>
      <w:r w:rsidRPr="00DA4AE6">
        <w:rPr>
          <w:rFonts w:ascii="Times New Roman" w:hAnsi="Times New Roman"/>
          <w:spacing w:val="-1"/>
          <w:sz w:val="24"/>
          <w:szCs w:val="24"/>
        </w:rPr>
        <w:t>.................................</w:t>
      </w:r>
      <w:r w:rsidRPr="00DA4AE6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gramEnd"/>
      <w:r w:rsidRPr="00DA4AE6">
        <w:rPr>
          <w:rFonts w:ascii="Times New Roman" w:hAnsi="Times New Roman"/>
          <w:i/>
          <w:spacing w:val="-1"/>
          <w:sz w:val="24"/>
          <w:szCs w:val="24"/>
        </w:rPr>
        <w:t>semn</w:t>
      </w:r>
      <w:r w:rsidR="00CD2A68">
        <w:rPr>
          <w:rFonts w:ascii="Times New Roman" w:hAnsi="Times New Roman"/>
          <w:i/>
          <w:spacing w:val="-1"/>
          <w:sz w:val="24"/>
          <w:szCs w:val="24"/>
        </w:rPr>
        <w:t>a</w:t>
      </w:r>
      <w:r w:rsidRPr="00DA4AE6">
        <w:rPr>
          <w:rFonts w:ascii="Times New Roman" w:hAnsi="Times New Roman"/>
          <w:i/>
          <w:spacing w:val="-1"/>
          <w:sz w:val="24"/>
          <w:szCs w:val="24"/>
        </w:rPr>
        <w:t>tur</w:t>
      </w:r>
      <w:r w:rsidR="00CD2A68">
        <w:rPr>
          <w:rFonts w:ascii="Times New Roman" w:hAnsi="Times New Roman"/>
          <w:i/>
          <w:spacing w:val="-1"/>
          <w:sz w:val="24"/>
          <w:szCs w:val="24"/>
        </w:rPr>
        <w:t>a</w:t>
      </w:r>
      <w:r w:rsidRPr="00DA4AE6">
        <w:rPr>
          <w:rFonts w:ascii="Times New Roman" w:hAnsi="Times New Roman"/>
          <w:i/>
          <w:spacing w:val="-1"/>
          <w:sz w:val="24"/>
          <w:szCs w:val="24"/>
        </w:rPr>
        <w:t xml:space="preserve"> autorizat</w:t>
      </w:r>
      <w:r w:rsidR="00CD2A68">
        <w:rPr>
          <w:rFonts w:ascii="Times New Roman" w:hAnsi="Times New Roman"/>
          <w:i/>
          <w:spacing w:val="-1"/>
          <w:sz w:val="24"/>
          <w:szCs w:val="24"/>
        </w:rPr>
        <w:t>a</w:t>
      </w:r>
      <w:r w:rsidRPr="00DA4AE6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235219" w:rsidRPr="00DA4AE6" w:rsidRDefault="00235219" w:rsidP="00461F64">
      <w:pPr>
        <w:jc w:val="center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235219" w:rsidRPr="00DA4AE6" w:rsidRDefault="00235219" w:rsidP="00461F64">
      <w:pPr>
        <w:jc w:val="center"/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461F64">
      <w:pPr>
        <w:jc w:val="both"/>
        <w:rPr>
          <w:rFonts w:ascii="Times New Roman" w:hAnsi="Times New Roman"/>
          <w:b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                             </w:t>
      </w:r>
      <w:r w:rsidRPr="00DA4AE6">
        <w:rPr>
          <w:rFonts w:ascii="Times New Roman" w:hAnsi="Times New Roman"/>
          <w:b/>
          <w:sz w:val="24"/>
          <w:szCs w:val="24"/>
        </w:rPr>
        <w:t>FORMULAR 4</w:t>
      </w:r>
    </w:p>
    <w:p w:rsidR="00235219" w:rsidRPr="00DA4AE6" w:rsidRDefault="00235219" w:rsidP="00461F64">
      <w:pPr>
        <w:jc w:val="center"/>
        <w:rPr>
          <w:rFonts w:ascii="Times New Roman" w:hAnsi="Times New Roman"/>
          <w:b/>
          <w:sz w:val="24"/>
          <w:szCs w:val="24"/>
        </w:rPr>
      </w:pPr>
      <w:r w:rsidRPr="00DA4AE6">
        <w:rPr>
          <w:rFonts w:ascii="Times New Roman" w:hAnsi="Times New Roman"/>
          <w:b/>
          <w:sz w:val="24"/>
          <w:szCs w:val="24"/>
        </w:rPr>
        <w:t>CERTIFICAT</w:t>
      </w:r>
    </w:p>
    <w:p w:rsidR="00235219" w:rsidRPr="00DA4AE6" w:rsidRDefault="00235219" w:rsidP="00461F64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A4AE6">
        <w:rPr>
          <w:rFonts w:ascii="Times New Roman" w:hAnsi="Times New Roman"/>
          <w:b/>
          <w:sz w:val="24"/>
          <w:szCs w:val="24"/>
        </w:rPr>
        <w:t>de</w:t>
      </w:r>
      <w:proofErr w:type="gramEnd"/>
      <w:r w:rsidRPr="00DA4AE6">
        <w:rPr>
          <w:rFonts w:ascii="Times New Roman" w:hAnsi="Times New Roman"/>
          <w:b/>
          <w:sz w:val="24"/>
          <w:szCs w:val="24"/>
        </w:rPr>
        <w:t xml:space="preserve"> participare la procedura  cu ofertã independentã</w:t>
      </w:r>
      <w:r w:rsidRPr="00DA4AE6">
        <w:rPr>
          <w:rFonts w:ascii="Times New Roman" w:hAnsi="Times New Roman"/>
          <w:sz w:val="24"/>
          <w:szCs w:val="24"/>
        </w:rPr>
        <w:br/>
        <w:t>    I. Subsemnatul/Subsemna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ii, ........................., reprezentant/reprezentan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 legali al/ai .........................,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ntreprindere/asociere care va participa la procedura de achizi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ie publicã organizatã de ............................,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calitate de autoritate contractantã, cu nr. ..................... </w:t>
      </w:r>
      <w:proofErr w:type="gramStart"/>
      <w:r w:rsidRPr="00DA4AE6">
        <w:rPr>
          <w:rFonts w:ascii="Times New Roman" w:hAnsi="Times New Roman"/>
          <w:sz w:val="24"/>
          <w:szCs w:val="24"/>
        </w:rPr>
        <w:t>din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data de ........................, certific/certificãm prin prezenta cã informa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iile con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inute sunt adevãrate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 xml:space="preserve">i complete din toate punctele de vedere. </w:t>
      </w:r>
    </w:p>
    <w:p w:rsidR="00235219" w:rsidRPr="00DA4AE6" w:rsidRDefault="00235219" w:rsidP="00461F64">
      <w:pPr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    II. Certific/Certificãm prin prezenta,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numele ................................., urmãtoarele:</w:t>
      </w:r>
    </w:p>
    <w:p w:rsidR="00235219" w:rsidRPr="00DA4AE6" w:rsidRDefault="00235219" w:rsidP="00461F64">
      <w:pPr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    1. </w:t>
      </w:r>
      <w:proofErr w:type="gramStart"/>
      <w:r w:rsidRPr="00DA4AE6">
        <w:rPr>
          <w:rFonts w:ascii="Times New Roman" w:hAnsi="Times New Roman"/>
          <w:sz w:val="24"/>
          <w:szCs w:val="24"/>
        </w:rPr>
        <w:t>am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citit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 xml:space="preserve">i am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eles con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inutul prezentului certificat;</w:t>
      </w:r>
    </w:p>
    <w:p w:rsidR="00235219" w:rsidRPr="00DA4AE6" w:rsidRDefault="00235219" w:rsidP="00461F64">
      <w:pPr>
        <w:ind w:left="480" w:hanging="480"/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    2. consimt/consim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im descalificarea noastrã de la procedura de achizi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ie publicã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condi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iile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care cele declarate se dovedesc a fi neadevãrate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 xml:space="preserve">i/sau incomplete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orice privin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ã; </w:t>
      </w:r>
    </w:p>
    <w:p w:rsidR="00235219" w:rsidRPr="00DA4AE6" w:rsidRDefault="00235219" w:rsidP="00461F64">
      <w:pPr>
        <w:ind w:left="480" w:hanging="480"/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    3. </w:t>
      </w:r>
      <w:proofErr w:type="gramStart"/>
      <w:r w:rsidRPr="00DA4AE6">
        <w:rPr>
          <w:rFonts w:ascii="Times New Roman" w:hAnsi="Times New Roman"/>
          <w:sz w:val="24"/>
          <w:szCs w:val="24"/>
        </w:rPr>
        <w:t>fiecare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semnãturã prezentã pe acest document reprezintã persoana desemnatã sã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nainteze oferta de participare, inclusiv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privin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a termenilor con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inu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 de ofertã;</w:t>
      </w:r>
    </w:p>
    <w:p w:rsidR="00235219" w:rsidRPr="00DA4AE6" w:rsidRDefault="00235219" w:rsidP="00461F64">
      <w:pPr>
        <w:ind w:left="480" w:hanging="480"/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    4.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sensul prezentului certificat, prin concurent se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elege oricare persoanã fizicã sau juridicã, alta dec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t ofertantul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numele cãruia formulãm prezentul certificat, care oferteazã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cadrul aceleia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>i proceduri de achizi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ie publicã sau ar putea oferta,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ntrunind condi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iile de participare; </w:t>
      </w:r>
    </w:p>
    <w:p w:rsidR="00235219" w:rsidRPr="00DA4AE6" w:rsidRDefault="00235219" w:rsidP="00461F64">
      <w:pPr>
        <w:ind w:left="480" w:hanging="480"/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    5. </w:t>
      </w:r>
      <w:proofErr w:type="gramStart"/>
      <w:r w:rsidRPr="00DA4AE6">
        <w:rPr>
          <w:rFonts w:ascii="Times New Roman" w:hAnsi="Times New Roman"/>
          <w:sz w:val="24"/>
          <w:szCs w:val="24"/>
        </w:rPr>
        <w:t>oferta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prezentatã a fost conceputã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 xml:space="preserve">i formulatã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mod independent fa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ã de oricare concurent, fãrã a exista consultãri, comunicãri,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elegeri sau aranjamente cu ace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 xml:space="preserve">tia; </w:t>
      </w:r>
    </w:p>
    <w:p w:rsidR="00235219" w:rsidRPr="00DA4AE6" w:rsidRDefault="00235219" w:rsidP="00461F64">
      <w:pPr>
        <w:ind w:left="480" w:hanging="480"/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    6. oferta prezentatã nu con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ine elemente care derivã din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elegeri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ntre concuren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ceea ce prive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>te pre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urile/tarifele, metodele/formulele de calcul al acestora, inten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ia de a oferta sau nu la respectiva procedurã sau inten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ia de a include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respectiva ofertã elemente care, prin natura lor, nu au legãturã cu obiectul respectivei proceduri; </w:t>
      </w:r>
    </w:p>
    <w:p w:rsidR="00235219" w:rsidRPr="00DA4AE6" w:rsidRDefault="00235219" w:rsidP="00461F64">
      <w:pPr>
        <w:ind w:left="480" w:hanging="480"/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    7. </w:t>
      </w:r>
      <w:proofErr w:type="gramStart"/>
      <w:r w:rsidRPr="00DA4AE6">
        <w:rPr>
          <w:rFonts w:ascii="Times New Roman" w:hAnsi="Times New Roman"/>
          <w:sz w:val="24"/>
          <w:szCs w:val="24"/>
        </w:rPr>
        <w:t>oferta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prezentatã nu con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ine elemente care derivã din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elegeri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ntre concuren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ceea ce prive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>te calitatea, cantitatea, specifica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ii particulare ale produselor sau serviciilor oferite; </w:t>
      </w:r>
    </w:p>
    <w:p w:rsidR="00235219" w:rsidRPr="00DA4AE6" w:rsidRDefault="00235219" w:rsidP="00461F64">
      <w:pPr>
        <w:ind w:left="480" w:hanging="480"/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    8. </w:t>
      </w:r>
      <w:proofErr w:type="gramStart"/>
      <w:r w:rsidRPr="00DA4AE6">
        <w:rPr>
          <w:rFonts w:ascii="Times New Roman" w:hAnsi="Times New Roman"/>
          <w:sz w:val="24"/>
          <w:szCs w:val="24"/>
        </w:rPr>
        <w:t>detaliile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prezentate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ofertã nu au fost comunicate, direct sau indirect, niciunui concurent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nainte de momentul oficial al deschiderii publice, anun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atã de contractor.</w:t>
      </w:r>
    </w:p>
    <w:p w:rsidR="00235219" w:rsidRPr="00DA4AE6" w:rsidRDefault="00235219" w:rsidP="00461F64">
      <w:pPr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    III. Sub rezerva sanc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iunilor prevãzute de legisla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ia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vigoare, declar/declarãm cã cele consemnate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prezentul certificat sunt adevãrate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 xml:space="preserve">i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ntrutotul conforme cu realitatea. </w:t>
      </w:r>
      <w:r w:rsidRPr="00DA4AE6">
        <w:rPr>
          <w:rFonts w:ascii="Times New Roman" w:hAnsi="Times New Roman"/>
          <w:sz w:val="24"/>
          <w:szCs w:val="24"/>
        </w:rPr>
        <w:br/>
        <w:t xml:space="preserve">            Ofertant, </w:t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  <w:t xml:space="preserve">Data </w:t>
      </w:r>
      <w:r w:rsidRPr="00DA4AE6">
        <w:rPr>
          <w:rFonts w:ascii="Times New Roman" w:hAnsi="Times New Roman"/>
          <w:sz w:val="24"/>
          <w:szCs w:val="24"/>
        </w:rPr>
        <w:br/>
        <w:t xml:space="preserve">         ..................... </w:t>
      </w:r>
    </w:p>
    <w:p w:rsidR="00235219" w:rsidRPr="00DA4AE6" w:rsidRDefault="00235219" w:rsidP="00461F64">
      <w:pPr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Reprezentant/Reprezentan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 legali </w:t>
      </w:r>
    </w:p>
    <w:p w:rsidR="00235219" w:rsidRPr="00DA4AE6" w:rsidRDefault="00235219" w:rsidP="00461F64">
      <w:pPr>
        <w:jc w:val="both"/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461F64">
      <w:pPr>
        <w:ind w:left="7212"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DA4AE6">
        <w:rPr>
          <w:rFonts w:ascii="Times New Roman" w:hAnsi="Times New Roman"/>
          <w:b/>
          <w:i/>
          <w:sz w:val="24"/>
          <w:szCs w:val="24"/>
        </w:rPr>
        <w:lastRenderedPageBreak/>
        <w:t>FORMULAR 5</w:t>
      </w:r>
    </w:p>
    <w:p w:rsidR="00235219" w:rsidRDefault="00235219" w:rsidP="00461F64">
      <w:pPr>
        <w:spacing w:after="0" w:line="240" w:lineRule="auto"/>
        <w:ind w:left="101" w:right="-20"/>
        <w:jc w:val="both"/>
        <w:rPr>
          <w:rFonts w:ascii="Times New Roman" w:hAnsi="Times New Roman"/>
          <w:color w:val="000000"/>
          <w:sz w:val="24"/>
          <w:szCs w:val="24"/>
        </w:rPr>
      </w:pPr>
      <w:r w:rsidRPr="00DA4AE6">
        <w:rPr>
          <w:rFonts w:ascii="Times New Roman" w:hAnsi="Times New Roman"/>
          <w:color w:val="000000"/>
          <w:sz w:val="24"/>
          <w:szCs w:val="24"/>
        </w:rPr>
        <w:t>OPE</w:t>
      </w:r>
      <w:r w:rsidRPr="00DA4AE6"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 w:rsidRPr="00DA4AE6">
        <w:rPr>
          <w:rFonts w:ascii="Times New Roman" w:hAnsi="Times New Roman"/>
          <w:color w:val="000000"/>
          <w:sz w:val="24"/>
          <w:szCs w:val="24"/>
        </w:rPr>
        <w:t>AT</w:t>
      </w:r>
      <w:r w:rsidRPr="00DA4AE6"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 w:rsidRPr="00DA4AE6">
        <w:rPr>
          <w:rFonts w:ascii="Times New Roman" w:hAnsi="Times New Roman"/>
          <w:color w:val="000000"/>
          <w:sz w:val="24"/>
          <w:szCs w:val="24"/>
        </w:rPr>
        <w:t>R ECON</w:t>
      </w:r>
      <w:r w:rsidRPr="00DA4AE6"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 w:rsidRPr="00DA4AE6">
        <w:rPr>
          <w:rFonts w:ascii="Times New Roman" w:hAnsi="Times New Roman"/>
          <w:color w:val="000000"/>
          <w:spacing w:val="2"/>
          <w:sz w:val="24"/>
          <w:szCs w:val="24"/>
        </w:rPr>
        <w:t>M</w:t>
      </w:r>
      <w:r w:rsidRPr="00DA4AE6">
        <w:rPr>
          <w:rFonts w:ascii="Times New Roman" w:hAnsi="Times New Roman"/>
          <w:color w:val="000000"/>
          <w:sz w:val="24"/>
          <w:szCs w:val="24"/>
        </w:rPr>
        <w:t>IC................................................. (</w:t>
      </w:r>
      <w:proofErr w:type="gramStart"/>
      <w:r w:rsidRPr="00DA4AE6">
        <w:rPr>
          <w:rFonts w:ascii="Times New Roman" w:hAnsi="Times New Roman"/>
          <w:color w:val="000000"/>
          <w:sz w:val="24"/>
          <w:szCs w:val="24"/>
        </w:rPr>
        <w:t>d</w:t>
      </w:r>
      <w:r w:rsidRPr="00DA4AE6">
        <w:rPr>
          <w:rFonts w:ascii="Times New Roman" w:hAnsi="Times New Roman"/>
          <w:color w:val="000000"/>
          <w:spacing w:val="-2"/>
          <w:sz w:val="24"/>
          <w:szCs w:val="24"/>
        </w:rPr>
        <w:t>e</w:t>
      </w:r>
      <w:r w:rsidRPr="00DA4AE6">
        <w:rPr>
          <w:rFonts w:ascii="Times New Roman" w:hAnsi="Times New Roman"/>
          <w:color w:val="000000"/>
          <w:sz w:val="24"/>
          <w:szCs w:val="24"/>
        </w:rPr>
        <w:t>num</w:t>
      </w:r>
      <w:r w:rsidRPr="00DA4AE6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Pr="00DA4AE6">
        <w:rPr>
          <w:rFonts w:ascii="Times New Roman" w:hAnsi="Times New Roman"/>
          <w:color w:val="000000"/>
          <w:sz w:val="24"/>
          <w:szCs w:val="24"/>
        </w:rPr>
        <w:t>r</w:t>
      </w:r>
      <w:r w:rsidRPr="00DA4AE6">
        <w:rPr>
          <w:rFonts w:ascii="Times New Roman" w:hAnsi="Times New Roman"/>
          <w:color w:val="000000"/>
          <w:spacing w:val="-2"/>
          <w:sz w:val="24"/>
          <w:szCs w:val="24"/>
        </w:rPr>
        <w:t>e</w:t>
      </w:r>
      <w:r w:rsidRPr="00DA4AE6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proofErr w:type="gramEnd"/>
      <w:r w:rsidRPr="00DA4AE6">
        <w:rPr>
          <w:rFonts w:ascii="Times New Roman" w:hAnsi="Times New Roman"/>
          <w:color w:val="000000"/>
          <w:sz w:val="24"/>
          <w:szCs w:val="24"/>
        </w:rPr>
        <w:t>)</w:t>
      </w:r>
      <w:r w:rsidRPr="00DA4AE6">
        <w:rPr>
          <w:rFonts w:ascii="Times New Roman" w:hAnsi="Times New Roman"/>
          <w:color w:val="000000"/>
          <w:sz w:val="24"/>
          <w:szCs w:val="24"/>
        </w:rPr>
        <w:tab/>
      </w:r>
      <w:r w:rsidRPr="00DA4AE6">
        <w:rPr>
          <w:rFonts w:ascii="Times New Roman" w:hAnsi="Times New Roman"/>
          <w:color w:val="000000"/>
          <w:sz w:val="24"/>
          <w:szCs w:val="24"/>
        </w:rPr>
        <w:tab/>
      </w:r>
    </w:p>
    <w:p w:rsidR="00235219" w:rsidRDefault="00235219" w:rsidP="00461F64">
      <w:pPr>
        <w:spacing w:after="0" w:line="240" w:lineRule="auto"/>
        <w:ind w:left="101" w:right="-20"/>
        <w:jc w:val="both"/>
        <w:rPr>
          <w:rFonts w:ascii="Times New Roman" w:hAnsi="Times New Roman"/>
          <w:color w:val="000000"/>
          <w:sz w:val="24"/>
          <w:szCs w:val="24"/>
        </w:rPr>
      </w:pPr>
      <w:r w:rsidRPr="00DA4AE6">
        <w:rPr>
          <w:rFonts w:ascii="Times New Roman" w:hAnsi="Times New Roman"/>
          <w:color w:val="000000"/>
          <w:sz w:val="24"/>
          <w:szCs w:val="24"/>
        </w:rPr>
        <w:tab/>
      </w:r>
    </w:p>
    <w:p w:rsidR="00235219" w:rsidRPr="00DA4AE6" w:rsidRDefault="00235219" w:rsidP="00461F64">
      <w:pPr>
        <w:spacing w:after="0" w:line="240" w:lineRule="auto"/>
        <w:ind w:left="101" w:right="-20"/>
        <w:jc w:val="both"/>
        <w:rPr>
          <w:rFonts w:ascii="Times New Roman" w:hAnsi="Times New Roman"/>
          <w:color w:val="000000"/>
          <w:sz w:val="24"/>
          <w:szCs w:val="24"/>
        </w:rPr>
      </w:pPr>
      <w:r w:rsidRPr="00DA4AE6">
        <w:rPr>
          <w:rFonts w:ascii="Times New Roman" w:hAnsi="Times New Roman"/>
          <w:color w:val="000000"/>
          <w:sz w:val="24"/>
          <w:szCs w:val="24"/>
        </w:rPr>
        <w:tab/>
      </w:r>
      <w:r w:rsidRPr="00DA4AE6">
        <w:rPr>
          <w:rFonts w:ascii="Times New Roman" w:hAnsi="Times New Roman"/>
          <w:color w:val="000000"/>
          <w:sz w:val="24"/>
          <w:szCs w:val="24"/>
        </w:rPr>
        <w:tab/>
      </w:r>
      <w:r w:rsidRPr="00DA4AE6">
        <w:rPr>
          <w:rFonts w:ascii="Times New Roman" w:hAnsi="Times New Roman"/>
          <w:color w:val="000000"/>
          <w:sz w:val="24"/>
          <w:szCs w:val="24"/>
        </w:rPr>
        <w:tab/>
      </w:r>
      <w:r w:rsidRPr="00DA4AE6">
        <w:rPr>
          <w:rFonts w:ascii="Times New Roman" w:hAnsi="Times New Roman"/>
          <w:color w:val="000000"/>
          <w:sz w:val="24"/>
          <w:szCs w:val="24"/>
        </w:rPr>
        <w:tab/>
      </w:r>
      <w:r w:rsidRPr="00DA4AE6">
        <w:rPr>
          <w:rFonts w:ascii="Times New Roman" w:hAnsi="Times New Roman"/>
          <w:color w:val="000000"/>
          <w:sz w:val="24"/>
          <w:szCs w:val="24"/>
        </w:rPr>
        <w:tab/>
        <w:t xml:space="preserve">    </w:t>
      </w:r>
      <w:r w:rsidRPr="00DA4AE6">
        <w:rPr>
          <w:rFonts w:ascii="Times New Roman" w:hAnsi="Times New Roman"/>
          <w:b/>
          <w:bCs/>
          <w:i/>
          <w:sz w:val="24"/>
          <w:szCs w:val="24"/>
        </w:rPr>
        <w:t>DECLARA</w:t>
      </w:r>
      <w:r w:rsidR="00CD2A68">
        <w:rPr>
          <w:rFonts w:ascii="Times New Roman" w:hAnsi="Times New Roman"/>
          <w:b/>
          <w:bCs/>
          <w:i/>
          <w:sz w:val="24"/>
          <w:szCs w:val="24"/>
        </w:rPr>
        <w:t>T</w:t>
      </w:r>
      <w:r w:rsidRPr="00DA4AE6">
        <w:rPr>
          <w:rFonts w:ascii="Times New Roman" w:hAnsi="Times New Roman"/>
          <w:b/>
          <w:bCs/>
          <w:i/>
          <w:sz w:val="24"/>
          <w:szCs w:val="24"/>
        </w:rPr>
        <w:t>IE</w:t>
      </w:r>
    </w:p>
    <w:p w:rsidR="00235219" w:rsidRPr="00DA4AE6" w:rsidRDefault="00235219" w:rsidP="00461F64">
      <w:pPr>
        <w:autoSpaceDE w:val="0"/>
        <w:spacing w:after="0" w:line="240" w:lineRule="auto"/>
        <w:ind w:right="-6"/>
        <w:rPr>
          <w:rFonts w:ascii="Times New Roman" w:hAnsi="Times New Roman"/>
          <w:b/>
          <w:sz w:val="24"/>
          <w:szCs w:val="24"/>
          <w:vertAlign w:val="superscript"/>
        </w:rPr>
      </w:pPr>
      <w:r w:rsidRPr="00DA4AE6">
        <w:rPr>
          <w:rFonts w:ascii="Times New Roman" w:hAnsi="Times New Roman"/>
          <w:b/>
          <w:sz w:val="24"/>
          <w:szCs w:val="24"/>
        </w:rPr>
        <w:t xml:space="preserve">                                      </w:t>
      </w:r>
      <w:proofErr w:type="gramStart"/>
      <w:r w:rsidRPr="00DA4AE6">
        <w:rPr>
          <w:rFonts w:ascii="Times New Roman" w:hAnsi="Times New Roman"/>
          <w:b/>
          <w:sz w:val="24"/>
          <w:szCs w:val="24"/>
        </w:rPr>
        <w:t>privind</w:t>
      </w:r>
      <w:proofErr w:type="gramEnd"/>
      <w:r w:rsidRPr="00DA4AE6">
        <w:rPr>
          <w:rFonts w:ascii="Times New Roman" w:hAnsi="Times New Roman"/>
          <w:b/>
          <w:sz w:val="24"/>
          <w:szCs w:val="24"/>
        </w:rPr>
        <w:t xml:space="preserve"> neincadrarea in prevederile art. 69</w:t>
      </w:r>
      <w:r w:rsidRPr="00DA4AE6">
        <w:rPr>
          <w:rStyle w:val="FootnoteReference"/>
          <w:rFonts w:ascii="Times New Roman" w:hAnsi="Times New Roman"/>
          <w:b/>
          <w:sz w:val="24"/>
          <w:szCs w:val="24"/>
        </w:rPr>
        <w:footnoteReference w:id="1"/>
      </w:r>
    </w:p>
    <w:p w:rsidR="00235219" w:rsidRPr="00DA4AE6" w:rsidRDefault="00235219" w:rsidP="00461F64">
      <w:pPr>
        <w:autoSpaceDE w:val="0"/>
        <w:spacing w:after="0" w:line="240" w:lineRule="auto"/>
        <w:ind w:right="-6"/>
        <w:jc w:val="center"/>
        <w:rPr>
          <w:rFonts w:ascii="Times New Roman" w:hAnsi="Times New Roman"/>
          <w:b/>
          <w:bCs/>
          <w:i/>
          <w:sz w:val="24"/>
          <w:szCs w:val="24"/>
        </w:rPr>
      </w:pPr>
      <w:proofErr w:type="gramStart"/>
      <w:r w:rsidRPr="00DA4AE6">
        <w:rPr>
          <w:rFonts w:ascii="Times New Roman" w:hAnsi="Times New Roman"/>
          <w:i/>
          <w:sz w:val="24"/>
          <w:szCs w:val="24"/>
        </w:rPr>
        <w:t>al</w:t>
      </w:r>
      <w:proofErr w:type="gramEnd"/>
      <w:r w:rsidRPr="00DA4AE6">
        <w:rPr>
          <w:rFonts w:ascii="Times New Roman" w:hAnsi="Times New Roman"/>
          <w:i/>
          <w:sz w:val="24"/>
          <w:szCs w:val="24"/>
        </w:rPr>
        <w:t xml:space="preserve"> Ofertantul/Candidatul/Ofertantul asociat/Subcontractantul/ Ter</w:t>
      </w:r>
      <w:r w:rsidR="00CD2A68">
        <w:rPr>
          <w:rFonts w:ascii="Times New Roman" w:hAnsi="Times New Roman"/>
          <w:i/>
          <w:sz w:val="24"/>
          <w:szCs w:val="24"/>
        </w:rPr>
        <w:t>t</w:t>
      </w:r>
      <w:r w:rsidRPr="00DA4AE6">
        <w:rPr>
          <w:rFonts w:ascii="Times New Roman" w:hAnsi="Times New Roman"/>
          <w:i/>
          <w:sz w:val="24"/>
          <w:szCs w:val="24"/>
        </w:rPr>
        <w:t xml:space="preserve"> sus</w:t>
      </w:r>
      <w:r w:rsidR="00CD2A68">
        <w:rPr>
          <w:rFonts w:ascii="Times New Roman" w:hAnsi="Times New Roman"/>
          <w:i/>
          <w:sz w:val="24"/>
          <w:szCs w:val="24"/>
        </w:rPr>
        <w:t>t</w:t>
      </w:r>
      <w:r w:rsidRPr="00DA4AE6">
        <w:rPr>
          <w:rFonts w:ascii="Times New Roman" w:hAnsi="Times New Roman"/>
          <w:i/>
          <w:sz w:val="24"/>
          <w:szCs w:val="24"/>
        </w:rPr>
        <w:t>in</w:t>
      </w:r>
      <w:r w:rsidR="00CD2A68">
        <w:rPr>
          <w:rFonts w:ascii="Times New Roman" w:hAnsi="Times New Roman"/>
          <w:i/>
          <w:sz w:val="24"/>
          <w:szCs w:val="24"/>
        </w:rPr>
        <w:t>a</w:t>
      </w:r>
      <w:r w:rsidRPr="00DA4AE6">
        <w:rPr>
          <w:rFonts w:ascii="Times New Roman" w:hAnsi="Times New Roman"/>
          <w:i/>
          <w:sz w:val="24"/>
          <w:szCs w:val="24"/>
        </w:rPr>
        <w:t>tor</w:t>
      </w:r>
    </w:p>
    <w:p w:rsidR="00235219" w:rsidRPr="00DA4AE6" w:rsidRDefault="00235219" w:rsidP="00461F64">
      <w:pPr>
        <w:ind w:left="374" w:firstLine="720"/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Subsemnatul/a</w:t>
      </w:r>
      <w:proofErr w:type="gramStart"/>
      <w:r w:rsidRPr="00DA4AE6">
        <w:rPr>
          <w:rFonts w:ascii="Times New Roman" w:hAnsi="Times New Roman"/>
          <w:sz w:val="24"/>
          <w:szCs w:val="24"/>
        </w:rPr>
        <w:t>……………..................……........…,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reprezentant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mputernicit al _______________________________________________________________________,</w:t>
      </w:r>
    </w:p>
    <w:p w:rsidR="00235219" w:rsidRPr="00DA4AE6" w:rsidRDefault="00235219" w:rsidP="00461F64">
      <w:pPr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i/>
          <w:sz w:val="24"/>
          <w:szCs w:val="24"/>
        </w:rPr>
        <w:t xml:space="preserve">       (denumirea/numele </w:t>
      </w:r>
      <w:r w:rsidR="00CD2A68">
        <w:rPr>
          <w:rFonts w:ascii="Times New Roman" w:hAnsi="Times New Roman"/>
          <w:i/>
          <w:sz w:val="24"/>
          <w:szCs w:val="24"/>
        </w:rPr>
        <w:t>s</w:t>
      </w:r>
      <w:r w:rsidRPr="00DA4AE6">
        <w:rPr>
          <w:rFonts w:ascii="Times New Roman" w:hAnsi="Times New Roman"/>
          <w:i/>
          <w:sz w:val="24"/>
          <w:szCs w:val="24"/>
        </w:rPr>
        <w:t>i sediul/adresa Ofertant/Candidat/Ofertant asociat/Subcontractant/ Ter</w:t>
      </w:r>
      <w:r w:rsidR="00CD2A68">
        <w:rPr>
          <w:rFonts w:ascii="Times New Roman" w:hAnsi="Times New Roman"/>
          <w:i/>
          <w:sz w:val="24"/>
          <w:szCs w:val="24"/>
        </w:rPr>
        <w:t>t</w:t>
      </w:r>
      <w:r w:rsidRPr="00DA4AE6">
        <w:rPr>
          <w:rFonts w:ascii="Times New Roman" w:hAnsi="Times New Roman"/>
          <w:i/>
          <w:sz w:val="24"/>
          <w:szCs w:val="24"/>
        </w:rPr>
        <w:t xml:space="preserve">  sus</w:t>
      </w:r>
      <w:r w:rsidR="00CD2A68">
        <w:rPr>
          <w:rFonts w:ascii="Times New Roman" w:hAnsi="Times New Roman"/>
          <w:i/>
          <w:sz w:val="24"/>
          <w:szCs w:val="24"/>
        </w:rPr>
        <w:t>t</w:t>
      </w:r>
      <w:r w:rsidRPr="00DA4AE6">
        <w:rPr>
          <w:rFonts w:ascii="Times New Roman" w:hAnsi="Times New Roman"/>
          <w:i/>
          <w:sz w:val="24"/>
          <w:szCs w:val="24"/>
        </w:rPr>
        <w:t>in</w:t>
      </w:r>
      <w:r w:rsidR="00CD2A68">
        <w:rPr>
          <w:rFonts w:ascii="Times New Roman" w:hAnsi="Times New Roman"/>
          <w:i/>
          <w:sz w:val="24"/>
          <w:szCs w:val="24"/>
        </w:rPr>
        <w:t>a</w:t>
      </w:r>
      <w:r w:rsidRPr="00DA4AE6">
        <w:rPr>
          <w:rFonts w:ascii="Times New Roman" w:hAnsi="Times New Roman"/>
          <w:i/>
          <w:sz w:val="24"/>
          <w:szCs w:val="24"/>
        </w:rPr>
        <w:t>tor),</w:t>
      </w:r>
      <w:r w:rsidRPr="00DA4AE6">
        <w:rPr>
          <w:rFonts w:ascii="Times New Roman" w:hAnsi="Times New Roman"/>
          <w:sz w:val="24"/>
          <w:szCs w:val="24"/>
        </w:rPr>
        <w:t>declar pe proprie r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spundere, sub sanc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iunea excluderii din selec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ia de oferte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>i a sanc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iunilor aplicate faptei de fals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acte publice, 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nu avem drept membrii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cadrul consiliului de administra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ie/organului de conducere colectiv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sau supervizare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>i/sau nu avem ac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ionari ori asocia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 persoane care sunt so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/so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ie, rud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sau afin p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n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la gradul al patrulea inclusiv, sau care se afl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rela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ii comerciale astfel cum acestea sunt prev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zute la art. 69ˆ1 lit. a)  </w:t>
      </w:r>
      <w:proofErr w:type="gramStart"/>
      <w:r w:rsidRPr="00DA4AE6">
        <w:rPr>
          <w:rFonts w:ascii="Times New Roman" w:hAnsi="Times New Roman"/>
          <w:sz w:val="24"/>
          <w:szCs w:val="24"/>
        </w:rPr>
        <w:t>din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Ordonan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a de Urgen</w:t>
      </w:r>
      <w:r w:rsidR="00CD2A68">
        <w:rPr>
          <w:rFonts w:ascii="Times New Roman" w:hAnsi="Times New Roman"/>
          <w:sz w:val="24"/>
          <w:szCs w:val="24"/>
        </w:rPr>
        <w:t>ta</w:t>
      </w:r>
      <w:r w:rsidRPr="00DA4AE6">
        <w:rPr>
          <w:rFonts w:ascii="Times New Roman" w:hAnsi="Times New Roman"/>
          <w:sz w:val="24"/>
          <w:szCs w:val="24"/>
        </w:rPr>
        <w:t xml:space="preserve"> a Guvernului nr. 34/</w:t>
      </w:r>
      <w:proofErr w:type="gramStart"/>
      <w:r w:rsidRPr="00DA4AE6">
        <w:rPr>
          <w:rFonts w:ascii="Times New Roman" w:hAnsi="Times New Roman"/>
          <w:sz w:val="24"/>
          <w:szCs w:val="24"/>
        </w:rPr>
        <w:t>2006  cu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modific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rile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>i complert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rile ulterioare, cu persoane ce de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in func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ii de decizie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cadrul autorit</w:t>
      </w:r>
      <w:r w:rsidR="00CD2A68">
        <w:rPr>
          <w:rFonts w:ascii="Times New Roman" w:hAnsi="Times New Roman"/>
          <w:sz w:val="24"/>
          <w:szCs w:val="24"/>
        </w:rPr>
        <w:t>at</w:t>
      </w:r>
      <w:r w:rsidRPr="00DA4AE6">
        <w:rPr>
          <w:rFonts w:ascii="Times New Roman" w:hAnsi="Times New Roman"/>
          <w:sz w:val="24"/>
          <w:szCs w:val="24"/>
        </w:rPr>
        <w:t xml:space="preserve">ii contractante: </w:t>
      </w:r>
    </w:p>
    <w:p w:rsidR="00235219" w:rsidRPr="00DA4AE6" w:rsidRDefault="00235219" w:rsidP="00461F6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George Scripcaru</w:t>
      </w:r>
    </w:p>
    <w:p w:rsidR="00235219" w:rsidRPr="00DA4AE6" w:rsidRDefault="00235219" w:rsidP="00461F6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Durbac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Alexandrina Adina</w:t>
      </w:r>
    </w:p>
    <w:p w:rsidR="00235219" w:rsidRPr="00DA4AE6" w:rsidRDefault="00235219" w:rsidP="00461F6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Bucur Ciprian</w:t>
      </w:r>
    </w:p>
    <w:p w:rsidR="00235219" w:rsidRPr="00DA4AE6" w:rsidRDefault="00235219" w:rsidP="00461F6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Anda Maria Zamora</w:t>
      </w:r>
    </w:p>
    <w:p w:rsidR="00235219" w:rsidRPr="00DA4AE6" w:rsidRDefault="00235219" w:rsidP="00461F64">
      <w:pPr>
        <w:pStyle w:val="bullet1"/>
        <w:numPr>
          <w:ilvl w:val="0"/>
          <w:numId w:val="23"/>
        </w:numPr>
        <w:spacing w:before="0" w:after="0"/>
        <w:jc w:val="both"/>
        <w:rPr>
          <w:rFonts w:ascii="Times New Roman" w:hAnsi="Times New Roman"/>
          <w:color w:val="000000"/>
          <w:sz w:val="24"/>
        </w:rPr>
      </w:pPr>
      <w:r w:rsidRPr="00DA4AE6">
        <w:rPr>
          <w:rFonts w:ascii="Times New Roman" w:hAnsi="Times New Roman"/>
          <w:sz w:val="24"/>
        </w:rPr>
        <w:t>Patraulea Adina</w:t>
      </w:r>
    </w:p>
    <w:p w:rsidR="00235219" w:rsidRPr="00DA4AE6" w:rsidRDefault="00235219" w:rsidP="004B31D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Ramona M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ndrea</w:t>
      </w:r>
    </w:p>
    <w:p w:rsidR="00235219" w:rsidRPr="00DA4AE6" w:rsidRDefault="00235219" w:rsidP="004B31D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Alexandru Marian Barbu </w:t>
      </w:r>
    </w:p>
    <w:p w:rsidR="00235219" w:rsidRPr="00DA4AE6" w:rsidRDefault="00235219" w:rsidP="004B31D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Liliana Ferezan</w:t>
      </w:r>
    </w:p>
    <w:p w:rsidR="00235219" w:rsidRPr="00DA4AE6" w:rsidRDefault="00235219" w:rsidP="00461F64">
      <w:pPr>
        <w:pStyle w:val="bullet1"/>
        <w:numPr>
          <w:ilvl w:val="0"/>
          <w:numId w:val="23"/>
        </w:numPr>
        <w:spacing w:before="0" w:after="0"/>
        <w:jc w:val="both"/>
        <w:rPr>
          <w:rFonts w:ascii="Times New Roman" w:hAnsi="Times New Roman"/>
          <w:color w:val="000000"/>
          <w:sz w:val="24"/>
        </w:rPr>
      </w:pPr>
      <w:r w:rsidRPr="00DA4AE6">
        <w:rPr>
          <w:rFonts w:ascii="Times New Roman" w:hAnsi="Times New Roman"/>
          <w:color w:val="000000"/>
          <w:sz w:val="24"/>
        </w:rPr>
        <w:t xml:space="preserve">Bianca Calinschi </w:t>
      </w:r>
    </w:p>
    <w:p w:rsidR="00235219" w:rsidRPr="00DA4AE6" w:rsidRDefault="00235219" w:rsidP="00461F64">
      <w:pPr>
        <w:pStyle w:val="bullet1"/>
        <w:numPr>
          <w:ilvl w:val="0"/>
          <w:numId w:val="23"/>
        </w:numPr>
        <w:spacing w:before="0" w:after="0"/>
        <w:jc w:val="both"/>
        <w:rPr>
          <w:rFonts w:ascii="Times New Roman" w:hAnsi="Times New Roman"/>
          <w:color w:val="000000"/>
          <w:sz w:val="24"/>
        </w:rPr>
      </w:pPr>
      <w:r w:rsidRPr="00DA4AE6">
        <w:rPr>
          <w:rFonts w:ascii="Times New Roman" w:hAnsi="Times New Roman"/>
          <w:color w:val="000000"/>
          <w:sz w:val="24"/>
        </w:rPr>
        <w:t>Fesa Nicolae</w:t>
      </w:r>
    </w:p>
    <w:p w:rsidR="00235219" w:rsidRPr="00DA4AE6" w:rsidRDefault="00235219" w:rsidP="00461F6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Marilena Tudorache</w:t>
      </w:r>
    </w:p>
    <w:p w:rsidR="00235219" w:rsidRPr="00DA4AE6" w:rsidRDefault="00235219" w:rsidP="00461F6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Valeria Mavrodin</w:t>
      </w:r>
    </w:p>
    <w:p w:rsidR="00235219" w:rsidRPr="00DA4AE6" w:rsidRDefault="00235219" w:rsidP="00461F6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Alice Dudu</w:t>
      </w:r>
    </w:p>
    <w:p w:rsidR="00235219" w:rsidRPr="00DA4AE6" w:rsidRDefault="00235219" w:rsidP="00461F6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Laurentiu Cazanescu </w:t>
      </w:r>
    </w:p>
    <w:p w:rsidR="00235219" w:rsidRPr="00DA4AE6" w:rsidRDefault="00235219" w:rsidP="00461F6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Maria Oprea</w:t>
      </w:r>
    </w:p>
    <w:p w:rsidR="00235219" w:rsidRPr="00DA4AE6" w:rsidRDefault="00235219" w:rsidP="00461F6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Mihaela Delia Gal </w:t>
      </w:r>
    </w:p>
    <w:p w:rsidR="00235219" w:rsidRPr="00DA4AE6" w:rsidRDefault="00235219" w:rsidP="00461F64">
      <w:pPr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Subsemnatul declar 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informa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iile furnizate sunt complete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 xml:space="preserve">i corecte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fiecare detaliu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 xml:space="preserve">i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eleg 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autoritatea contractant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are dreptul de a solicita,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scopul verific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rii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>i confirm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rii declara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iilor orice documente doveditoare de care dispunem.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eleg 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cazul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care aceast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declara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ie nu este conform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cu realitatea sunt pasibil de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lcarea prevederilor legisla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iei penale privind falsul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declara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ii.Prezenta declara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ie este valabil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p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n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la data de __________________________________</w:t>
      </w:r>
    </w:p>
    <w:p w:rsidR="00235219" w:rsidRPr="00DA4AE6" w:rsidRDefault="00235219" w:rsidP="00461F64">
      <w:pPr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proofErr w:type="gramStart"/>
      <w:r w:rsidRPr="00DA4AE6">
        <w:rPr>
          <w:rFonts w:ascii="Times New Roman" w:hAnsi="Times New Roman"/>
          <w:sz w:val="24"/>
          <w:szCs w:val="24"/>
        </w:rPr>
        <w:t>( se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precizeaz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data expir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rii perioadei de valabilitate a ofertei</w:t>
      </w:r>
    </w:p>
    <w:p w:rsidR="00235219" w:rsidRDefault="00235219" w:rsidP="00461F64">
      <w:pPr>
        <w:jc w:val="both"/>
        <w:rPr>
          <w:rFonts w:ascii="Times New Roman" w:hAnsi="Times New Roman"/>
          <w:color w:val="000000"/>
          <w:sz w:val="24"/>
          <w:szCs w:val="24"/>
          <w:lang w:val="es-MX"/>
        </w:rPr>
      </w:pPr>
      <w:r w:rsidRPr="00DA4AE6">
        <w:rPr>
          <w:rFonts w:ascii="Times New Roman" w:hAnsi="Times New Roman"/>
          <w:color w:val="000000"/>
          <w:sz w:val="24"/>
          <w:szCs w:val="24"/>
          <w:lang w:val="es-MX"/>
        </w:rPr>
        <w:t>Data completarii __________</w:t>
      </w:r>
    </w:p>
    <w:p w:rsidR="00235219" w:rsidRPr="00DA4AE6" w:rsidRDefault="00235219" w:rsidP="00461F64">
      <w:pPr>
        <w:jc w:val="both"/>
        <w:rPr>
          <w:rFonts w:ascii="Times New Roman" w:hAnsi="Times New Roman"/>
          <w:color w:val="000000"/>
          <w:sz w:val="24"/>
          <w:szCs w:val="24"/>
          <w:lang w:val="es-MX"/>
        </w:rPr>
      </w:pPr>
    </w:p>
    <w:p w:rsidR="00235219" w:rsidRPr="00DA4AE6" w:rsidRDefault="00235219" w:rsidP="00461F64">
      <w:pPr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color w:val="000000"/>
          <w:sz w:val="24"/>
          <w:szCs w:val="24"/>
        </w:rPr>
        <w:lastRenderedPageBreak/>
        <w:t>Operator economic</w:t>
      </w:r>
      <w:proofErr w:type="gramStart"/>
      <w:r w:rsidRPr="00DA4AE6">
        <w:rPr>
          <w:rFonts w:ascii="Times New Roman" w:hAnsi="Times New Roman"/>
          <w:color w:val="000000"/>
          <w:sz w:val="24"/>
          <w:szCs w:val="24"/>
        </w:rPr>
        <w:t>,_</w:t>
      </w:r>
      <w:proofErr w:type="gramEnd"/>
      <w:r w:rsidRPr="00DA4AE6">
        <w:rPr>
          <w:rFonts w:ascii="Times New Roman" w:hAnsi="Times New Roman"/>
          <w:color w:val="000000"/>
          <w:sz w:val="24"/>
          <w:szCs w:val="24"/>
        </w:rPr>
        <w:t xml:space="preserve">_________________________(numele reprezentantului legal, </w:t>
      </w:r>
      <w:r w:rsidR="00CD2A68">
        <w:rPr>
          <w:rFonts w:ascii="Times New Roman" w:hAnsi="Times New Roman"/>
          <w:color w:val="000000"/>
          <w:sz w:val="24"/>
          <w:szCs w:val="24"/>
        </w:rPr>
        <w:t>i</w:t>
      </w:r>
      <w:r w:rsidRPr="00DA4AE6">
        <w:rPr>
          <w:rFonts w:ascii="Times New Roman" w:hAnsi="Times New Roman"/>
          <w:color w:val="000000"/>
          <w:sz w:val="24"/>
          <w:szCs w:val="24"/>
        </w:rPr>
        <w:t>n clar)_____________________________                             (semnatura autorizata)</w:t>
      </w:r>
      <w:r w:rsidRPr="00DA4AE6">
        <w:rPr>
          <w:rFonts w:ascii="Times New Roman" w:hAnsi="Times New Roman"/>
          <w:sz w:val="24"/>
          <w:szCs w:val="24"/>
        </w:rPr>
        <w:t>............................</w:t>
      </w:r>
      <w:r w:rsidRPr="00DA4AE6">
        <w:rPr>
          <w:rFonts w:ascii="Times New Roman" w:hAnsi="Times New Roman"/>
          <w:i/>
          <w:sz w:val="24"/>
          <w:szCs w:val="24"/>
        </w:rPr>
        <w:t>(denumirea/numele ofertant)</w:t>
      </w:r>
    </w:p>
    <w:p w:rsidR="00235219" w:rsidRPr="00DA4AE6" w:rsidRDefault="00235219" w:rsidP="00B63D7E">
      <w:pPr>
        <w:jc w:val="center"/>
        <w:rPr>
          <w:rFonts w:ascii="Times New Roman" w:hAnsi="Times New Roman"/>
          <w:b/>
          <w:sz w:val="24"/>
          <w:szCs w:val="24"/>
        </w:rPr>
      </w:pPr>
    </w:p>
    <w:p w:rsidR="00235219" w:rsidRPr="00DA4AE6" w:rsidRDefault="00235219" w:rsidP="00B63D7E">
      <w:pPr>
        <w:jc w:val="center"/>
        <w:rPr>
          <w:rFonts w:ascii="Times New Roman" w:hAnsi="Times New Roman"/>
          <w:b/>
          <w:sz w:val="24"/>
          <w:szCs w:val="24"/>
        </w:rPr>
      </w:pPr>
    </w:p>
    <w:p w:rsidR="00235219" w:rsidRPr="00DA4AE6" w:rsidRDefault="00235219" w:rsidP="00B63D7E">
      <w:pPr>
        <w:jc w:val="center"/>
        <w:rPr>
          <w:rFonts w:ascii="Times New Roman" w:hAnsi="Times New Roman"/>
          <w:b/>
          <w:sz w:val="24"/>
          <w:szCs w:val="24"/>
        </w:rPr>
      </w:pPr>
      <w:r w:rsidRPr="00DA4AE6">
        <w:rPr>
          <w:rFonts w:ascii="Times New Roman" w:hAnsi="Times New Roman"/>
          <w:b/>
          <w:sz w:val="24"/>
          <w:szCs w:val="24"/>
        </w:rPr>
        <w:t>FORMULAR DE OFERT</w:t>
      </w:r>
      <w:r w:rsidR="00CD2A68">
        <w:rPr>
          <w:rFonts w:ascii="Times New Roman" w:hAnsi="Times New Roman"/>
          <w:b/>
          <w:sz w:val="24"/>
          <w:szCs w:val="24"/>
        </w:rPr>
        <w:t>A</w:t>
      </w:r>
    </w:p>
    <w:p w:rsidR="00235219" w:rsidRPr="00DA4AE6" w:rsidRDefault="00235219" w:rsidP="00B63D7E">
      <w:pPr>
        <w:jc w:val="center"/>
        <w:rPr>
          <w:rFonts w:ascii="Times New Roman" w:hAnsi="Times New Roman"/>
          <w:b/>
          <w:sz w:val="24"/>
          <w:szCs w:val="24"/>
        </w:rPr>
      </w:pPr>
    </w:p>
    <w:p w:rsidR="00235219" w:rsidRPr="00DA4AE6" w:rsidRDefault="00235219" w:rsidP="00B63D7E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A4AE6">
        <w:rPr>
          <w:rFonts w:ascii="Times New Roman" w:hAnsi="Times New Roman"/>
          <w:sz w:val="24"/>
          <w:szCs w:val="24"/>
        </w:rPr>
        <w:t>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tre .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...................................................................................................</w:t>
      </w:r>
    </w:p>
    <w:p w:rsidR="00235219" w:rsidRPr="00DA4AE6" w:rsidRDefault="00235219" w:rsidP="00B63D7E">
      <w:pPr>
        <w:ind w:left="720" w:firstLine="720"/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  (</w:t>
      </w:r>
      <w:proofErr w:type="gramStart"/>
      <w:r w:rsidRPr="00DA4AE6">
        <w:rPr>
          <w:rFonts w:ascii="Times New Roman" w:hAnsi="Times New Roman"/>
          <w:sz w:val="24"/>
          <w:szCs w:val="24"/>
        </w:rPr>
        <w:t>denumirea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autorit</w:t>
      </w:r>
      <w:r w:rsidR="00CD2A68">
        <w:rPr>
          <w:rFonts w:ascii="Times New Roman" w:hAnsi="Times New Roman"/>
          <w:sz w:val="24"/>
          <w:szCs w:val="24"/>
        </w:rPr>
        <w:t>at</w:t>
      </w:r>
      <w:r w:rsidRPr="00DA4AE6">
        <w:rPr>
          <w:rFonts w:ascii="Times New Roman" w:hAnsi="Times New Roman"/>
          <w:sz w:val="24"/>
          <w:szCs w:val="24"/>
        </w:rPr>
        <w:t xml:space="preserve">ii contractante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>i adresa complet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)</w:t>
      </w:r>
    </w:p>
    <w:p w:rsidR="00235219" w:rsidRPr="00DA4AE6" w:rsidRDefault="00235219" w:rsidP="00B63D7E">
      <w:pPr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1. Examin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nd documenta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ia de atribuire, subsemna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ii, reprezentan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 ai </w:t>
      </w:r>
      <w:proofErr w:type="gramStart"/>
      <w:r w:rsidRPr="00DA4AE6">
        <w:rPr>
          <w:rFonts w:ascii="Times New Roman" w:hAnsi="Times New Roman"/>
          <w:sz w:val="24"/>
          <w:szCs w:val="24"/>
        </w:rPr>
        <w:t>ofertantului ......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(denumirea/numele ofertantului) ne oferim ca,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conformitate cu prevederile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>i cerin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ele cuprinse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documenta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ia mai sus mentionat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, </w:t>
      </w:r>
      <w:r w:rsidRPr="00DA4AE6">
        <w:rPr>
          <w:rFonts w:ascii="Times New Roman" w:hAnsi="Times New Roman"/>
          <w:b/>
          <w:sz w:val="24"/>
          <w:szCs w:val="24"/>
        </w:rPr>
        <w:t>s</w:t>
      </w:r>
      <w:r w:rsidR="00CD2A68">
        <w:rPr>
          <w:rFonts w:ascii="Times New Roman" w:hAnsi="Times New Roman"/>
          <w:b/>
          <w:sz w:val="24"/>
          <w:szCs w:val="24"/>
        </w:rPr>
        <w:t>a</w:t>
      </w:r>
      <w:r w:rsidRPr="00DA4AE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DA4AE6">
        <w:rPr>
          <w:rFonts w:ascii="Times New Roman" w:hAnsi="Times New Roman"/>
          <w:b/>
          <w:sz w:val="24"/>
          <w:szCs w:val="24"/>
        </w:rPr>
        <w:t>prest</w:t>
      </w:r>
      <w:r w:rsidR="00CD2A68">
        <w:rPr>
          <w:rFonts w:ascii="Times New Roman" w:hAnsi="Times New Roman"/>
          <w:b/>
          <w:sz w:val="24"/>
          <w:szCs w:val="24"/>
        </w:rPr>
        <w:t>a</w:t>
      </w:r>
      <w:r w:rsidRPr="00DA4AE6">
        <w:rPr>
          <w:rFonts w:ascii="Times New Roman" w:hAnsi="Times New Roman"/>
          <w:b/>
          <w:sz w:val="24"/>
          <w:szCs w:val="24"/>
        </w:rPr>
        <w:t>m ......................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DA4AE6">
        <w:rPr>
          <w:rFonts w:ascii="Times New Roman" w:hAnsi="Times New Roman"/>
          <w:sz w:val="24"/>
          <w:szCs w:val="24"/>
        </w:rPr>
        <w:t>denumirea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serviciului) pentru suma de .................................. lei (suma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litere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 xml:space="preserve">i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cifre, precum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>i moneda ofertei) platibil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dup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recep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ia serviciilor, la care se adaug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TVA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valoare de ..............................................lei (suma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litere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 xml:space="preserve">i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cifre, precum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>i moneda ofertei)</w:t>
      </w:r>
    </w:p>
    <w:p w:rsidR="00235219" w:rsidRPr="00DA4AE6" w:rsidRDefault="00235219" w:rsidP="00B63D7E">
      <w:pPr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2. Ne angaj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m ca,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cazul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care oferta noastr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este stabilit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c</w:t>
      </w:r>
      <w:r w:rsidR="00CD2A68">
        <w:rPr>
          <w:rFonts w:ascii="Times New Roman" w:hAnsi="Times New Roman"/>
          <w:sz w:val="24"/>
          <w:szCs w:val="24"/>
        </w:rPr>
        <w:t>as</w:t>
      </w:r>
      <w:r w:rsidRPr="00DA4AE6">
        <w:rPr>
          <w:rFonts w:ascii="Times New Roman" w:hAnsi="Times New Roman"/>
          <w:sz w:val="24"/>
          <w:szCs w:val="24"/>
        </w:rPr>
        <w:t>tig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toare, s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prest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m serviciile din caietul de sarcini,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</w:t>
      </w:r>
      <w:proofErr w:type="gramStart"/>
      <w:r w:rsidRPr="00DA4AE6">
        <w:rPr>
          <w:rFonts w:ascii="Times New Roman" w:hAnsi="Times New Roman"/>
          <w:sz w:val="24"/>
          <w:szCs w:val="24"/>
        </w:rPr>
        <w:t>perioada  de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timp solicitata de autoritatea contractant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.</w:t>
      </w:r>
    </w:p>
    <w:p w:rsidR="00235219" w:rsidRPr="00DA4AE6" w:rsidRDefault="00235219" w:rsidP="00B63D7E">
      <w:pPr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3. Ne angaj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m s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men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inem aceast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ofert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valabil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pentru o durat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A4AE6">
        <w:rPr>
          <w:rFonts w:ascii="Times New Roman" w:hAnsi="Times New Roman"/>
          <w:sz w:val="24"/>
          <w:szCs w:val="24"/>
        </w:rPr>
        <w:t>de ...................................................................................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A4AE6">
        <w:rPr>
          <w:rFonts w:ascii="Times New Roman" w:hAnsi="Times New Roman"/>
          <w:sz w:val="24"/>
          <w:szCs w:val="24"/>
        </w:rPr>
        <w:t>zile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(durata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litere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>i cifre)</w:t>
      </w:r>
    </w:p>
    <w:p w:rsidR="00235219" w:rsidRPr="00DA4AE6" w:rsidRDefault="00235219" w:rsidP="00B63D7E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DA4AE6">
        <w:rPr>
          <w:rFonts w:ascii="Times New Roman" w:hAnsi="Times New Roman"/>
          <w:sz w:val="24"/>
          <w:szCs w:val="24"/>
        </w:rPr>
        <w:t>respectiv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p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n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la data de ....................... (ziua/luna/anul)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 xml:space="preserve">i ea </w:t>
      </w:r>
      <w:proofErr w:type="gramStart"/>
      <w:r w:rsidRPr="00DA4AE6">
        <w:rPr>
          <w:rFonts w:ascii="Times New Roman" w:hAnsi="Times New Roman"/>
          <w:sz w:val="24"/>
          <w:szCs w:val="24"/>
        </w:rPr>
        <w:t>va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r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m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ne obligatorie pentru noi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>i poate fi acceptat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oric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nd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nainte de expirarea perioadei de valabilitate.</w:t>
      </w:r>
    </w:p>
    <w:p w:rsidR="00235219" w:rsidRPr="00DA4AE6" w:rsidRDefault="00235219" w:rsidP="00B63D7E">
      <w:pPr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4. Am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eles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>i consim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im 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,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cazul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care oferta noastr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A4AE6">
        <w:rPr>
          <w:rFonts w:ascii="Times New Roman" w:hAnsi="Times New Roman"/>
          <w:sz w:val="24"/>
          <w:szCs w:val="24"/>
        </w:rPr>
        <w:t>este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stabilit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ca fiind c</w:t>
      </w:r>
      <w:r w:rsidR="00CD2A68">
        <w:rPr>
          <w:rFonts w:ascii="Times New Roman" w:hAnsi="Times New Roman"/>
          <w:sz w:val="24"/>
          <w:szCs w:val="24"/>
        </w:rPr>
        <w:t>as</w:t>
      </w:r>
      <w:r w:rsidRPr="00DA4AE6">
        <w:rPr>
          <w:rFonts w:ascii="Times New Roman" w:hAnsi="Times New Roman"/>
          <w:sz w:val="24"/>
          <w:szCs w:val="24"/>
        </w:rPr>
        <w:t>tig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toare, s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constituim garan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ia de bun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execu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ie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conformitate cu prevederile din documenta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ia de atribuire.</w:t>
      </w:r>
    </w:p>
    <w:p w:rsidR="00235219" w:rsidRPr="00DA4AE6" w:rsidRDefault="00235219" w:rsidP="00012788">
      <w:pPr>
        <w:spacing w:line="240" w:lineRule="auto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5. Preciz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m 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: (se bifeaz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op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iunea corespunz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toare)</w:t>
      </w:r>
    </w:p>
    <w:p w:rsidR="00235219" w:rsidRPr="00DA4AE6" w:rsidRDefault="00235219" w:rsidP="0001278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A4AE6">
        <w:rPr>
          <w:rFonts w:ascii="Times New Roman" w:hAnsi="Times New Roman"/>
          <w:sz w:val="24"/>
          <w:szCs w:val="24"/>
        </w:rPr>
        <w:t>|_| depunem ofert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alternativ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, ale carei detalii sunt prezentate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ntr-un formular de ofert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separat, marcat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mod clar „alternativ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”/”alt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ofert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”.</w:t>
      </w:r>
      <w:proofErr w:type="gramEnd"/>
    </w:p>
    <w:p w:rsidR="00235219" w:rsidRPr="00DA4AE6" w:rsidRDefault="00235219" w:rsidP="0001278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A4AE6">
        <w:rPr>
          <w:rFonts w:ascii="Times New Roman" w:hAnsi="Times New Roman"/>
          <w:sz w:val="24"/>
          <w:szCs w:val="24"/>
        </w:rPr>
        <w:t>|</w:t>
      </w:r>
      <w:r w:rsidRPr="00DA4AE6">
        <w:rPr>
          <w:rFonts w:ascii="Times New Roman" w:hAnsi="Times New Roman"/>
          <w:b/>
          <w:sz w:val="24"/>
          <w:szCs w:val="24"/>
        </w:rPr>
        <w:t>x</w:t>
      </w:r>
      <w:r w:rsidRPr="00DA4AE6">
        <w:rPr>
          <w:rFonts w:ascii="Times New Roman" w:hAnsi="Times New Roman"/>
          <w:sz w:val="24"/>
          <w:szCs w:val="24"/>
        </w:rPr>
        <w:t>| nu depunem ofert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alternativ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.</w:t>
      </w:r>
      <w:proofErr w:type="gramEnd"/>
    </w:p>
    <w:p w:rsidR="00235219" w:rsidRPr="00DA4AE6" w:rsidRDefault="00235219" w:rsidP="0001278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6. P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n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la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ncheierea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>i semnarea contractului de achizi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ie public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aceasta ofert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,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mpreun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cu comunicarea transmis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de dumneavoastr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, prin care oferta noastr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A4AE6">
        <w:rPr>
          <w:rFonts w:ascii="Times New Roman" w:hAnsi="Times New Roman"/>
          <w:sz w:val="24"/>
          <w:szCs w:val="24"/>
        </w:rPr>
        <w:t>este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acceptat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ca fiind c</w:t>
      </w:r>
      <w:r w:rsidR="00CD2A68">
        <w:rPr>
          <w:rFonts w:ascii="Times New Roman" w:hAnsi="Times New Roman"/>
          <w:sz w:val="24"/>
          <w:szCs w:val="24"/>
        </w:rPr>
        <w:t>as</w:t>
      </w:r>
      <w:r w:rsidRPr="00DA4AE6">
        <w:rPr>
          <w:rFonts w:ascii="Times New Roman" w:hAnsi="Times New Roman"/>
          <w:sz w:val="24"/>
          <w:szCs w:val="24"/>
        </w:rPr>
        <w:t>tig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toare, vor constitui un contract angajant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ntre noi.</w:t>
      </w:r>
    </w:p>
    <w:p w:rsidR="00235219" w:rsidRPr="00DA4AE6" w:rsidRDefault="00235219" w:rsidP="00B63D7E">
      <w:pPr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7.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elegem 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nu sunte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 obliga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 </w:t>
      </w:r>
      <w:proofErr w:type="gramStart"/>
      <w:r w:rsidRPr="00DA4AE6">
        <w:rPr>
          <w:rFonts w:ascii="Times New Roman" w:hAnsi="Times New Roman"/>
          <w:sz w:val="24"/>
          <w:szCs w:val="24"/>
        </w:rPr>
        <w:t>s</w:t>
      </w:r>
      <w:r w:rsidR="00CD2A68">
        <w:rPr>
          <w:rFonts w:ascii="Times New Roman" w:hAnsi="Times New Roman"/>
          <w:sz w:val="24"/>
          <w:szCs w:val="24"/>
        </w:rPr>
        <w:t>a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accepta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 oferta cu cel mai sc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zut pre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 sau orice ofert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primit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.</w:t>
      </w:r>
    </w:p>
    <w:p w:rsidR="00235219" w:rsidRPr="00DA4AE6" w:rsidRDefault="00235219" w:rsidP="00012788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Data _____/_____/_____...............................................................................,(nume, prenume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>i semn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tur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), </w:t>
      </w:r>
    </w:p>
    <w:p w:rsidR="00235219" w:rsidRPr="00DA4AE6" w:rsidRDefault="00235219" w:rsidP="0088514E">
      <w:pPr>
        <w:jc w:val="center"/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88514E">
      <w:pPr>
        <w:jc w:val="center"/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E76D03">
      <w:pPr>
        <w:rPr>
          <w:rFonts w:ascii="Times New Roman" w:hAnsi="Times New Roman"/>
          <w:b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OPERATOR ECONOMIC</w:t>
      </w:r>
      <w:r w:rsidRPr="00DA4AE6">
        <w:rPr>
          <w:rFonts w:ascii="Times New Roman" w:hAnsi="Times New Roman"/>
          <w:b/>
          <w:sz w:val="24"/>
          <w:szCs w:val="24"/>
        </w:rPr>
        <w:t xml:space="preserve"> </w:t>
      </w:r>
      <w:r w:rsidRPr="00DA4AE6">
        <w:rPr>
          <w:rFonts w:ascii="Times New Roman" w:hAnsi="Times New Roman"/>
          <w:b/>
          <w:sz w:val="24"/>
          <w:szCs w:val="24"/>
        </w:rPr>
        <w:tab/>
      </w:r>
      <w:r w:rsidRPr="00DA4AE6">
        <w:rPr>
          <w:rFonts w:ascii="Times New Roman" w:hAnsi="Times New Roman"/>
          <w:b/>
          <w:sz w:val="24"/>
          <w:szCs w:val="24"/>
        </w:rPr>
        <w:tab/>
      </w:r>
      <w:r w:rsidRPr="00DA4AE6">
        <w:rPr>
          <w:rFonts w:ascii="Times New Roman" w:hAnsi="Times New Roman"/>
          <w:b/>
          <w:sz w:val="24"/>
          <w:szCs w:val="24"/>
        </w:rPr>
        <w:tab/>
      </w:r>
      <w:r w:rsidRPr="00DA4AE6">
        <w:rPr>
          <w:rFonts w:ascii="Times New Roman" w:hAnsi="Times New Roman"/>
          <w:b/>
          <w:sz w:val="24"/>
          <w:szCs w:val="24"/>
        </w:rPr>
        <w:tab/>
      </w:r>
      <w:r w:rsidRPr="00DA4AE6">
        <w:rPr>
          <w:rFonts w:ascii="Times New Roman" w:hAnsi="Times New Roman"/>
          <w:b/>
          <w:sz w:val="24"/>
          <w:szCs w:val="24"/>
        </w:rPr>
        <w:tab/>
      </w:r>
      <w:r w:rsidRPr="00DA4AE6">
        <w:rPr>
          <w:rFonts w:ascii="Times New Roman" w:hAnsi="Times New Roman"/>
          <w:b/>
          <w:sz w:val="24"/>
          <w:szCs w:val="24"/>
        </w:rPr>
        <w:tab/>
      </w:r>
      <w:r w:rsidRPr="00DA4AE6">
        <w:rPr>
          <w:rFonts w:ascii="Times New Roman" w:hAnsi="Times New Roman"/>
          <w:b/>
          <w:sz w:val="24"/>
          <w:szCs w:val="24"/>
        </w:rPr>
        <w:tab/>
        <w:t xml:space="preserve">     </w:t>
      </w:r>
    </w:p>
    <w:p w:rsidR="00235219" w:rsidRPr="00DA4AE6" w:rsidRDefault="00235219" w:rsidP="00E76D03">
      <w:pPr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    …………………….</w:t>
      </w:r>
    </w:p>
    <w:p w:rsidR="00235219" w:rsidRPr="00DA4AE6" w:rsidRDefault="00235219" w:rsidP="00E76D03">
      <w:pPr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      (</w:t>
      </w:r>
      <w:proofErr w:type="gramStart"/>
      <w:r w:rsidRPr="00DA4AE6">
        <w:rPr>
          <w:rFonts w:ascii="Times New Roman" w:hAnsi="Times New Roman"/>
          <w:i/>
          <w:sz w:val="24"/>
          <w:szCs w:val="24"/>
        </w:rPr>
        <w:t>denumire/nume</w:t>
      </w:r>
      <w:proofErr w:type="gramEnd"/>
      <w:r w:rsidRPr="00DA4AE6">
        <w:rPr>
          <w:rFonts w:ascii="Times New Roman" w:hAnsi="Times New Roman"/>
          <w:sz w:val="24"/>
          <w:szCs w:val="24"/>
        </w:rPr>
        <w:t>)</w:t>
      </w:r>
    </w:p>
    <w:p w:rsidR="00235219" w:rsidRPr="00DA4AE6" w:rsidRDefault="00235219" w:rsidP="00E76D03">
      <w:pPr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E76D03">
      <w:pPr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E76D03">
      <w:pPr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E76D03">
      <w:pPr>
        <w:jc w:val="center"/>
        <w:rPr>
          <w:rFonts w:ascii="Times New Roman" w:hAnsi="Times New Roman"/>
          <w:b/>
          <w:sz w:val="24"/>
          <w:szCs w:val="24"/>
        </w:rPr>
      </w:pPr>
      <w:r w:rsidRPr="00DA4AE6">
        <w:rPr>
          <w:rFonts w:ascii="Times New Roman" w:hAnsi="Times New Roman"/>
          <w:b/>
          <w:sz w:val="24"/>
          <w:szCs w:val="24"/>
        </w:rPr>
        <w:t>DECLARA</w:t>
      </w:r>
      <w:r w:rsidR="00CD2A68">
        <w:rPr>
          <w:rFonts w:ascii="Times New Roman" w:hAnsi="Times New Roman"/>
          <w:b/>
          <w:sz w:val="24"/>
          <w:szCs w:val="24"/>
        </w:rPr>
        <w:t>T</w:t>
      </w:r>
      <w:r w:rsidRPr="00DA4AE6">
        <w:rPr>
          <w:rFonts w:ascii="Times New Roman" w:hAnsi="Times New Roman"/>
          <w:b/>
          <w:sz w:val="24"/>
          <w:szCs w:val="24"/>
        </w:rPr>
        <w:t>IE REFERITOARE LA CONDI</w:t>
      </w:r>
      <w:r w:rsidR="00CD2A68">
        <w:rPr>
          <w:rFonts w:ascii="Times New Roman" w:hAnsi="Times New Roman"/>
          <w:b/>
          <w:sz w:val="24"/>
          <w:szCs w:val="24"/>
        </w:rPr>
        <w:t>T</w:t>
      </w:r>
      <w:r w:rsidRPr="00DA4AE6">
        <w:rPr>
          <w:rFonts w:ascii="Times New Roman" w:hAnsi="Times New Roman"/>
          <w:b/>
          <w:sz w:val="24"/>
          <w:szCs w:val="24"/>
        </w:rPr>
        <w:t>IILE DE MUNC</w:t>
      </w:r>
      <w:r w:rsidR="00CD2A68">
        <w:rPr>
          <w:rFonts w:ascii="Times New Roman" w:hAnsi="Times New Roman"/>
          <w:b/>
          <w:sz w:val="24"/>
          <w:szCs w:val="24"/>
        </w:rPr>
        <w:t>A</w:t>
      </w:r>
      <w:r w:rsidRPr="00DA4AE6">
        <w:rPr>
          <w:rFonts w:ascii="Times New Roman" w:hAnsi="Times New Roman"/>
          <w:b/>
          <w:sz w:val="24"/>
          <w:szCs w:val="24"/>
        </w:rPr>
        <w:t xml:space="preserve"> </w:t>
      </w:r>
      <w:r w:rsidR="00CD2A68">
        <w:rPr>
          <w:rFonts w:ascii="Times New Roman" w:hAnsi="Times New Roman"/>
          <w:b/>
          <w:sz w:val="24"/>
          <w:szCs w:val="24"/>
        </w:rPr>
        <w:t>S</w:t>
      </w:r>
      <w:r w:rsidRPr="00DA4AE6">
        <w:rPr>
          <w:rFonts w:ascii="Times New Roman" w:hAnsi="Times New Roman"/>
          <w:b/>
          <w:sz w:val="24"/>
          <w:szCs w:val="24"/>
        </w:rPr>
        <w:t xml:space="preserve">I </w:t>
      </w:r>
    </w:p>
    <w:p w:rsidR="00235219" w:rsidRPr="00DA4AE6" w:rsidRDefault="00235219" w:rsidP="00E76D03">
      <w:pPr>
        <w:jc w:val="center"/>
        <w:rPr>
          <w:rFonts w:ascii="Times New Roman" w:hAnsi="Times New Roman"/>
          <w:b/>
          <w:sz w:val="24"/>
          <w:szCs w:val="24"/>
        </w:rPr>
      </w:pPr>
      <w:r w:rsidRPr="00DA4AE6">
        <w:rPr>
          <w:rFonts w:ascii="Times New Roman" w:hAnsi="Times New Roman"/>
          <w:b/>
          <w:sz w:val="24"/>
          <w:szCs w:val="24"/>
        </w:rPr>
        <w:t>PROTEC</w:t>
      </w:r>
      <w:r w:rsidR="00CD2A68">
        <w:rPr>
          <w:rFonts w:ascii="Times New Roman" w:hAnsi="Times New Roman"/>
          <w:b/>
          <w:sz w:val="24"/>
          <w:szCs w:val="24"/>
        </w:rPr>
        <w:t>T</w:t>
      </w:r>
      <w:r w:rsidRPr="00DA4AE6">
        <w:rPr>
          <w:rFonts w:ascii="Times New Roman" w:hAnsi="Times New Roman"/>
          <w:b/>
          <w:sz w:val="24"/>
          <w:szCs w:val="24"/>
        </w:rPr>
        <w:t>IA MUNCII</w:t>
      </w:r>
    </w:p>
    <w:p w:rsidR="00235219" w:rsidRPr="00DA4AE6" w:rsidRDefault="00235219" w:rsidP="00E76D03">
      <w:pPr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E76D03">
      <w:pPr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Subsemnatul …………………….. (</w:t>
      </w:r>
      <w:proofErr w:type="gramStart"/>
      <w:r w:rsidRPr="00DA4AE6">
        <w:rPr>
          <w:rFonts w:ascii="Times New Roman" w:hAnsi="Times New Roman"/>
          <w:sz w:val="24"/>
          <w:szCs w:val="24"/>
        </w:rPr>
        <w:t>nume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 xml:space="preserve">i prenume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clar al persoanei autorizate), reprezentant al ……………………….. (denumirea ofertantului) declar pe propria r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spundere 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m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angajez sa prestez serviciile mentionate in caietul de sarcini , pe parcursul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ndeplinirii contractului,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conformitate cu regulile obligatorii referitoare la condi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iile de munca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>i de protec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ie a muncii, precum si cu prevederile legale privind apararea impotriva incendiilor  care sunt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vigoare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Rom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nia.</w:t>
      </w:r>
    </w:p>
    <w:p w:rsidR="00235219" w:rsidRPr="00DA4AE6" w:rsidRDefault="00235219" w:rsidP="00E76D03">
      <w:pPr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De asemenea, declar pe propria r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spundere 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la elaborarea ofertei am 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inut cont de obliga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iile referitoare la condi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iile de munc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>i de protec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 xml:space="preserve">ie a muncii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 xml:space="preserve">i am inclus costul pentru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ndeplinirea acestor obliga</w:t>
      </w:r>
      <w:r w:rsidR="00CD2A68">
        <w:rPr>
          <w:rFonts w:ascii="Times New Roman" w:hAnsi="Times New Roman"/>
          <w:sz w:val="24"/>
          <w:szCs w:val="24"/>
        </w:rPr>
        <w:t>t</w:t>
      </w:r>
      <w:r w:rsidRPr="00DA4AE6">
        <w:rPr>
          <w:rFonts w:ascii="Times New Roman" w:hAnsi="Times New Roman"/>
          <w:sz w:val="24"/>
          <w:szCs w:val="24"/>
        </w:rPr>
        <w:t>ii.</w:t>
      </w:r>
    </w:p>
    <w:p w:rsidR="00235219" w:rsidRPr="00DA4AE6" w:rsidRDefault="00235219" w:rsidP="00E76D03">
      <w:pPr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E76D03">
      <w:pPr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E76D03">
      <w:pPr>
        <w:rPr>
          <w:rFonts w:ascii="Times New Roman" w:hAnsi="Times New Roman"/>
          <w:sz w:val="24"/>
          <w:szCs w:val="24"/>
        </w:rPr>
      </w:pPr>
      <w:proofErr w:type="gramStart"/>
      <w:r w:rsidRPr="00DA4AE6">
        <w:rPr>
          <w:rFonts w:ascii="Times New Roman" w:hAnsi="Times New Roman"/>
          <w:sz w:val="24"/>
          <w:szCs w:val="24"/>
        </w:rPr>
        <w:t>Data :[</w:t>
      </w:r>
      <w:proofErr w:type="gramEnd"/>
      <w:r w:rsidRPr="00DA4AE6">
        <w:rPr>
          <w:rFonts w:ascii="Times New Roman" w:hAnsi="Times New Roman"/>
          <w:sz w:val="24"/>
          <w:szCs w:val="24"/>
        </w:rPr>
        <w:t>ZZ.LL.AAAA]</w:t>
      </w:r>
    </w:p>
    <w:p w:rsidR="00235219" w:rsidRPr="00DA4AE6" w:rsidRDefault="00235219" w:rsidP="00E76D03">
      <w:pPr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E76D03">
      <w:pPr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(</w:t>
      </w:r>
      <w:proofErr w:type="gramStart"/>
      <w:r w:rsidRPr="00DA4AE6">
        <w:rPr>
          <w:rFonts w:ascii="Times New Roman" w:hAnsi="Times New Roman"/>
          <w:sz w:val="24"/>
          <w:szCs w:val="24"/>
        </w:rPr>
        <w:t>numele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>i prenume)______________________, (semnatur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 xml:space="preserve">i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>tampli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),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 xml:space="preserve">n calitate de __________________, legal autorizat </w:t>
      </w:r>
      <w:proofErr w:type="gramStart"/>
      <w:r w:rsidRPr="00DA4AE6">
        <w:rPr>
          <w:rFonts w:ascii="Times New Roman" w:hAnsi="Times New Roman"/>
          <w:sz w:val="24"/>
          <w:szCs w:val="24"/>
        </w:rPr>
        <w:t>s</w:t>
      </w:r>
      <w:r w:rsidR="00CD2A68">
        <w:rPr>
          <w:rFonts w:ascii="Times New Roman" w:hAnsi="Times New Roman"/>
          <w:sz w:val="24"/>
          <w:szCs w:val="24"/>
        </w:rPr>
        <w:t>a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semnez oferta pentru </w:t>
      </w:r>
      <w:r w:rsidR="00CD2A68">
        <w:rPr>
          <w:rFonts w:ascii="Times New Roman" w:hAnsi="Times New Roman"/>
          <w:sz w:val="24"/>
          <w:szCs w:val="24"/>
        </w:rPr>
        <w:t>s</w:t>
      </w:r>
      <w:r w:rsidRPr="00DA4AE6">
        <w:rPr>
          <w:rFonts w:ascii="Times New Roman" w:hAnsi="Times New Roman"/>
          <w:sz w:val="24"/>
          <w:szCs w:val="24"/>
        </w:rPr>
        <w:t xml:space="preserve">i </w:t>
      </w:r>
      <w:r w:rsidR="00CD2A68">
        <w:rPr>
          <w:rFonts w:ascii="Times New Roman" w:hAnsi="Times New Roman"/>
          <w:sz w:val="24"/>
          <w:szCs w:val="24"/>
        </w:rPr>
        <w:t>i</w:t>
      </w:r>
      <w:r w:rsidRPr="00DA4AE6">
        <w:rPr>
          <w:rFonts w:ascii="Times New Roman" w:hAnsi="Times New Roman"/>
          <w:sz w:val="24"/>
          <w:szCs w:val="24"/>
        </w:rPr>
        <w:t>n numele ____________________________________.</w:t>
      </w:r>
    </w:p>
    <w:p w:rsidR="00235219" w:rsidRPr="00DA4AE6" w:rsidRDefault="00235219" w:rsidP="00E76D03">
      <w:pPr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E76D03">
      <w:pPr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E76D03">
      <w:pPr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E76D03">
      <w:pPr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E76D03">
      <w:pPr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E76D03">
      <w:pPr>
        <w:rPr>
          <w:rFonts w:ascii="Times New Roman" w:hAnsi="Times New Roman"/>
          <w:sz w:val="24"/>
          <w:szCs w:val="24"/>
        </w:rPr>
      </w:pPr>
    </w:p>
    <w:p w:rsidR="00235219" w:rsidRPr="00DA4AE6" w:rsidRDefault="00235219" w:rsidP="002E6F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lastRenderedPageBreak/>
        <w:t>Operator Economic</w:t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</w:p>
    <w:p w:rsidR="00235219" w:rsidRPr="00DA4AE6" w:rsidRDefault="00235219" w:rsidP="002E6F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 xml:space="preserve">              </w:t>
      </w:r>
    </w:p>
    <w:p w:rsidR="00235219" w:rsidRPr="00DA4AE6" w:rsidRDefault="00235219" w:rsidP="002E6F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................................</w:t>
      </w:r>
    </w:p>
    <w:p w:rsidR="00235219" w:rsidRPr="00DA4AE6" w:rsidRDefault="00235219" w:rsidP="002E6F6D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</w:rPr>
      </w:pPr>
      <w:r w:rsidRPr="00DA4AE6">
        <w:rPr>
          <w:rFonts w:ascii="Times New Roman" w:hAnsi="Times New Roman"/>
          <w:sz w:val="24"/>
          <w:szCs w:val="24"/>
        </w:rPr>
        <w:t>(</w:t>
      </w:r>
      <w:proofErr w:type="gramStart"/>
      <w:r w:rsidRPr="00DA4AE6">
        <w:rPr>
          <w:rFonts w:ascii="Times New Roman" w:hAnsi="Times New Roman"/>
          <w:sz w:val="24"/>
          <w:szCs w:val="24"/>
        </w:rPr>
        <w:t>denumirea/numele</w:t>
      </w:r>
      <w:proofErr w:type="gramEnd"/>
      <w:r w:rsidRPr="00DA4AE6">
        <w:rPr>
          <w:rFonts w:ascii="Times New Roman" w:hAnsi="Times New Roman"/>
          <w:sz w:val="24"/>
          <w:szCs w:val="24"/>
        </w:rPr>
        <w:t>)</w:t>
      </w:r>
    </w:p>
    <w:p w:rsidR="00235219" w:rsidRPr="00DA4AE6" w:rsidRDefault="00235219" w:rsidP="00AD5170">
      <w:pPr>
        <w:jc w:val="center"/>
        <w:rPr>
          <w:rFonts w:ascii="Times New Roman" w:hAnsi="Times New Roman"/>
          <w:b/>
          <w:sz w:val="24"/>
          <w:szCs w:val="24"/>
        </w:rPr>
      </w:pPr>
      <w:r w:rsidRPr="00DA4AE6">
        <w:rPr>
          <w:rFonts w:ascii="Times New Roman" w:hAnsi="Times New Roman"/>
          <w:b/>
          <w:sz w:val="24"/>
          <w:szCs w:val="24"/>
        </w:rPr>
        <w:t>LISTA</w:t>
      </w:r>
    </w:p>
    <w:p w:rsidR="00235219" w:rsidRPr="00DA4AE6" w:rsidRDefault="00235219" w:rsidP="00AD5170">
      <w:pPr>
        <w:keepNext/>
        <w:keepLines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A4AE6">
        <w:rPr>
          <w:rFonts w:ascii="Times New Roman" w:hAnsi="Times New Roman"/>
          <w:b/>
          <w:sz w:val="24"/>
          <w:szCs w:val="24"/>
        </w:rPr>
        <w:t>cu</w:t>
      </w:r>
      <w:proofErr w:type="gramEnd"/>
      <w:r w:rsidRPr="00DA4AE6">
        <w:rPr>
          <w:rFonts w:ascii="Times New Roman" w:hAnsi="Times New Roman"/>
          <w:b/>
          <w:sz w:val="24"/>
          <w:szCs w:val="24"/>
        </w:rPr>
        <w:t xml:space="preserve"> personalul minim / organismul tehnic de specialitate de care dispune sau al carui angajament de participare a fost obtinut de catre ofertant, responsabil pentru derularea contractului</w:t>
      </w:r>
    </w:p>
    <w:p w:rsidR="00235219" w:rsidRPr="00DA4AE6" w:rsidRDefault="00235219" w:rsidP="00AD5170">
      <w:pPr>
        <w:jc w:val="center"/>
        <w:rPr>
          <w:rFonts w:ascii="Times New Roman" w:hAnsi="Times New Roman"/>
          <w:b/>
          <w:sz w:val="24"/>
          <w:szCs w:val="24"/>
        </w:rPr>
      </w:pPr>
    </w:p>
    <w:p w:rsidR="00235219" w:rsidRPr="00DA4AE6" w:rsidRDefault="00235219" w:rsidP="00AD5170">
      <w:pPr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ab/>
        <w:t xml:space="preserve">Subsemnatul ________________________, reprezentant legal </w:t>
      </w:r>
      <w:proofErr w:type="gramStart"/>
      <w:r w:rsidRPr="00DA4AE6">
        <w:rPr>
          <w:rFonts w:ascii="Times New Roman" w:hAnsi="Times New Roman"/>
          <w:sz w:val="24"/>
          <w:szCs w:val="24"/>
        </w:rPr>
        <w:t>al ....................................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DA4AE6">
        <w:rPr>
          <w:rFonts w:ascii="Times New Roman" w:hAnsi="Times New Roman"/>
          <w:sz w:val="24"/>
          <w:szCs w:val="24"/>
        </w:rPr>
        <w:t>denumire</w:t>
      </w:r>
      <w:proofErr w:type="gramEnd"/>
      <w:r w:rsidRPr="00DA4AE6">
        <w:rPr>
          <w:rFonts w:ascii="Times New Roman" w:hAnsi="Times New Roman"/>
          <w:sz w:val="24"/>
          <w:szCs w:val="24"/>
        </w:rPr>
        <w:t xml:space="preserve"> operator economic) declar pe propria r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spundere c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 pentru pentru derularea contractului  avand ca obiect  </w:t>
      </w:r>
      <w:r w:rsidRPr="00DA4AE6">
        <w:rPr>
          <w:rFonts w:ascii="Times New Roman" w:hAnsi="Times New Roman"/>
          <w:bCs/>
          <w:sz w:val="24"/>
          <w:szCs w:val="24"/>
        </w:rPr>
        <w:t>” ____________________________________________________”</w:t>
      </w:r>
      <w:r w:rsidRPr="00DA4AE6">
        <w:rPr>
          <w:rFonts w:ascii="Times New Roman" w:hAnsi="Times New Roman"/>
          <w:sz w:val="24"/>
          <w:szCs w:val="24"/>
        </w:rPr>
        <w:t xml:space="preserve"> voi folosi urm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 xml:space="preserve">torul personal tehnic de specialitate (persoane </w:t>
      </w:r>
      <w:r w:rsidRPr="00DA4AE6">
        <w:rPr>
          <w:rFonts w:ascii="Times New Roman" w:hAnsi="Times New Roman"/>
          <w:sz w:val="24"/>
          <w:szCs w:val="24"/>
          <w:lang w:val="fr-FR"/>
        </w:rPr>
        <w:t xml:space="preserve">responsabile pentru </w:t>
      </w:r>
      <w:r w:rsidR="00CD2A68">
        <w:rPr>
          <w:rFonts w:ascii="Times New Roman" w:hAnsi="Times New Roman"/>
          <w:sz w:val="24"/>
          <w:szCs w:val="24"/>
          <w:lang w:val="fr-FR"/>
        </w:rPr>
        <w:t>i</w:t>
      </w:r>
      <w:r w:rsidRPr="00DA4AE6">
        <w:rPr>
          <w:rFonts w:ascii="Times New Roman" w:hAnsi="Times New Roman"/>
          <w:sz w:val="24"/>
          <w:szCs w:val="24"/>
          <w:lang w:val="fr-FR"/>
        </w:rPr>
        <w:t>ndeplinirea contractului)</w:t>
      </w:r>
      <w:r w:rsidRPr="00DA4AE6">
        <w:rPr>
          <w:rFonts w:ascii="Times New Roman" w:hAnsi="Times New Roman"/>
          <w:sz w:val="24"/>
          <w:szCs w:val="24"/>
        </w:rPr>
        <w:t>:</w:t>
      </w:r>
    </w:p>
    <w:tbl>
      <w:tblPr>
        <w:tblW w:w="10134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4"/>
        <w:gridCol w:w="2208"/>
        <w:gridCol w:w="2442"/>
        <w:gridCol w:w="2706"/>
        <w:gridCol w:w="1084"/>
        <w:gridCol w:w="1080"/>
      </w:tblGrid>
      <w:tr w:rsidR="00235219" w:rsidRPr="00DA4AE6" w:rsidTr="00482A18">
        <w:trPr>
          <w:cantSplit/>
          <w:jc w:val="center"/>
        </w:trPr>
        <w:tc>
          <w:tcPr>
            <w:tcW w:w="614" w:type="dxa"/>
          </w:tcPr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AE6">
              <w:rPr>
                <w:rFonts w:ascii="Times New Roman" w:hAnsi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2208" w:type="dxa"/>
            <w:vAlign w:val="center"/>
          </w:tcPr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AE6">
              <w:rPr>
                <w:rFonts w:ascii="Times New Roman" w:hAnsi="Times New Roman"/>
                <w:b/>
                <w:sz w:val="24"/>
                <w:szCs w:val="24"/>
              </w:rPr>
              <w:t xml:space="preserve">Pozitia propusa </w:t>
            </w:r>
          </w:p>
        </w:tc>
        <w:tc>
          <w:tcPr>
            <w:tcW w:w="2442" w:type="dxa"/>
          </w:tcPr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AE6">
              <w:rPr>
                <w:rFonts w:ascii="Times New Roman" w:hAnsi="Times New Roman"/>
                <w:b/>
                <w:sz w:val="24"/>
                <w:szCs w:val="24"/>
              </w:rPr>
              <w:t xml:space="preserve">Numele </w:t>
            </w:r>
            <w:r w:rsidR="00CD2A68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Pr="00DA4AE6">
              <w:rPr>
                <w:rFonts w:ascii="Times New Roman" w:hAnsi="Times New Roman"/>
                <w:b/>
                <w:sz w:val="24"/>
                <w:szCs w:val="24"/>
              </w:rPr>
              <w:t>i prenumele</w:t>
            </w:r>
          </w:p>
        </w:tc>
        <w:tc>
          <w:tcPr>
            <w:tcW w:w="2706" w:type="dxa"/>
            <w:vAlign w:val="center"/>
          </w:tcPr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AE6">
              <w:rPr>
                <w:rFonts w:ascii="Times New Roman" w:hAnsi="Times New Roman"/>
                <w:b/>
                <w:sz w:val="24"/>
                <w:szCs w:val="24"/>
              </w:rPr>
              <w:t>Domeniul de Specialitate (calificari/atestari)</w:t>
            </w:r>
          </w:p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  <w:gridSpan w:val="2"/>
          </w:tcPr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AE6">
              <w:rPr>
                <w:rFonts w:ascii="Times New Roman" w:hAnsi="Times New Roman"/>
                <w:b/>
                <w:sz w:val="24"/>
                <w:szCs w:val="24"/>
              </w:rPr>
              <w:t>Angajat</w:t>
            </w:r>
          </w:p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AE6">
              <w:rPr>
                <w:rFonts w:ascii="Times New Roman" w:hAnsi="Times New Roman"/>
                <w:b/>
                <w:sz w:val="24"/>
                <w:szCs w:val="24"/>
              </w:rPr>
              <w:t>permanent  temporar/</w:t>
            </w:r>
          </w:p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5219" w:rsidRPr="00DA4AE6" w:rsidTr="00482A18">
        <w:trPr>
          <w:jc w:val="center"/>
        </w:trPr>
        <w:tc>
          <w:tcPr>
            <w:tcW w:w="614" w:type="dxa"/>
          </w:tcPr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E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08" w:type="dxa"/>
          </w:tcPr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2" w:type="dxa"/>
          </w:tcPr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</w:tcPr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E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35219" w:rsidRPr="00DA4AE6" w:rsidTr="00482A18">
        <w:trPr>
          <w:trHeight w:val="2185"/>
          <w:jc w:val="center"/>
        </w:trPr>
        <w:tc>
          <w:tcPr>
            <w:tcW w:w="614" w:type="dxa"/>
          </w:tcPr>
          <w:p w:rsidR="00235219" w:rsidRPr="00DA4AE6" w:rsidRDefault="00235219" w:rsidP="00482A18">
            <w:pPr>
              <w:rPr>
                <w:rFonts w:ascii="Times New Roman" w:hAnsi="Times New Roman"/>
                <w:sz w:val="24"/>
                <w:szCs w:val="24"/>
              </w:rPr>
            </w:pPr>
            <w:r w:rsidRPr="00DA4AE6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235219" w:rsidRPr="00DA4AE6" w:rsidRDefault="00235219" w:rsidP="00482A18">
            <w:pPr>
              <w:rPr>
                <w:rFonts w:ascii="Times New Roman" w:hAnsi="Times New Roman"/>
                <w:sz w:val="24"/>
                <w:szCs w:val="24"/>
              </w:rPr>
            </w:pPr>
            <w:r w:rsidRPr="00DA4AE6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235219" w:rsidRPr="00DA4AE6" w:rsidRDefault="00235219" w:rsidP="00482A18">
            <w:pPr>
              <w:rPr>
                <w:rFonts w:ascii="Times New Roman" w:hAnsi="Times New Roman"/>
                <w:sz w:val="24"/>
                <w:szCs w:val="24"/>
              </w:rPr>
            </w:pPr>
            <w:r w:rsidRPr="00DA4AE6">
              <w:rPr>
                <w:rFonts w:ascii="Times New Roman" w:hAnsi="Times New Roman"/>
                <w:sz w:val="24"/>
                <w:szCs w:val="24"/>
              </w:rPr>
              <w:t>.....</w:t>
            </w:r>
          </w:p>
        </w:tc>
        <w:tc>
          <w:tcPr>
            <w:tcW w:w="2208" w:type="dxa"/>
          </w:tcPr>
          <w:p w:rsidR="00235219" w:rsidRPr="00DA4AE6" w:rsidRDefault="00235219" w:rsidP="00482A18">
            <w:pPr>
              <w:rPr>
                <w:rFonts w:ascii="Times New Roman" w:hAnsi="Times New Roman"/>
                <w:sz w:val="24"/>
                <w:szCs w:val="24"/>
              </w:rPr>
            </w:pPr>
            <w:r w:rsidRPr="00DA4AE6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  <w:p w:rsidR="00235219" w:rsidRPr="00DA4AE6" w:rsidRDefault="00235219" w:rsidP="00482A18">
            <w:pPr>
              <w:rPr>
                <w:rFonts w:ascii="Times New Roman" w:hAnsi="Times New Roman"/>
                <w:sz w:val="24"/>
                <w:szCs w:val="24"/>
              </w:rPr>
            </w:pPr>
            <w:r w:rsidRPr="00DA4AE6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2442" w:type="dxa"/>
          </w:tcPr>
          <w:p w:rsidR="00235219" w:rsidRPr="00DA4AE6" w:rsidRDefault="00235219" w:rsidP="00482A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:rsidR="00235219" w:rsidRPr="00DA4AE6" w:rsidRDefault="00235219" w:rsidP="00482A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35219" w:rsidRPr="00DA4AE6" w:rsidRDefault="00235219" w:rsidP="00482A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5219" w:rsidRPr="00DA4AE6" w:rsidRDefault="00235219" w:rsidP="00AD5170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:rsidR="00235219" w:rsidRPr="00DA4AE6" w:rsidRDefault="00235219" w:rsidP="00AD5170">
      <w:pPr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DA4AE6">
        <w:rPr>
          <w:rFonts w:ascii="Times New Roman" w:hAnsi="Times New Roman"/>
          <w:b/>
          <w:sz w:val="24"/>
          <w:szCs w:val="24"/>
          <w:lang w:val="it-IT"/>
        </w:rPr>
        <w:t>Anexez la declara</w:t>
      </w:r>
      <w:r w:rsidR="00CD2A68">
        <w:rPr>
          <w:rFonts w:ascii="Times New Roman" w:hAnsi="Times New Roman"/>
          <w:b/>
          <w:sz w:val="24"/>
          <w:szCs w:val="24"/>
          <w:lang w:val="it-IT"/>
        </w:rPr>
        <w:t>t</w:t>
      </w:r>
      <w:r w:rsidRPr="00DA4AE6">
        <w:rPr>
          <w:rFonts w:ascii="Times New Roman" w:hAnsi="Times New Roman"/>
          <w:b/>
          <w:sz w:val="24"/>
          <w:szCs w:val="24"/>
          <w:lang w:val="it-IT"/>
        </w:rPr>
        <w:t>ie</w:t>
      </w:r>
      <w:r w:rsidRPr="00DA4AE6">
        <w:rPr>
          <w:rFonts w:ascii="Times New Roman" w:hAnsi="Times New Roman"/>
          <w:b/>
          <w:sz w:val="24"/>
          <w:szCs w:val="24"/>
          <w:u w:val="single"/>
          <w:lang w:val="it-IT"/>
        </w:rPr>
        <w:t xml:space="preserve"> certificatele /atestatele</w:t>
      </w:r>
      <w:r w:rsidRPr="00DA4AE6">
        <w:rPr>
          <w:rFonts w:ascii="Times New Roman" w:hAnsi="Times New Roman"/>
          <w:b/>
          <w:sz w:val="24"/>
          <w:szCs w:val="24"/>
          <w:lang w:val="it-IT"/>
        </w:rPr>
        <w:t xml:space="preserve"> personalului responsabil pentru </w:t>
      </w:r>
      <w:r w:rsidR="00CD2A68">
        <w:rPr>
          <w:rFonts w:ascii="Times New Roman" w:hAnsi="Times New Roman"/>
          <w:b/>
          <w:sz w:val="24"/>
          <w:szCs w:val="24"/>
          <w:lang w:val="it-IT"/>
        </w:rPr>
        <w:t>i</w:t>
      </w:r>
      <w:r w:rsidRPr="00DA4AE6">
        <w:rPr>
          <w:rFonts w:ascii="Times New Roman" w:hAnsi="Times New Roman"/>
          <w:b/>
          <w:sz w:val="24"/>
          <w:szCs w:val="24"/>
          <w:lang w:val="it-IT"/>
        </w:rPr>
        <w:t>ndeplinirea contractului de achizi</w:t>
      </w:r>
      <w:r w:rsidR="00CD2A68">
        <w:rPr>
          <w:rFonts w:ascii="Times New Roman" w:hAnsi="Times New Roman"/>
          <w:b/>
          <w:sz w:val="24"/>
          <w:szCs w:val="24"/>
          <w:lang w:val="it-IT"/>
        </w:rPr>
        <w:t>t</w:t>
      </w:r>
      <w:r w:rsidRPr="00DA4AE6">
        <w:rPr>
          <w:rFonts w:ascii="Times New Roman" w:hAnsi="Times New Roman"/>
          <w:b/>
          <w:sz w:val="24"/>
          <w:szCs w:val="24"/>
          <w:lang w:val="it-IT"/>
        </w:rPr>
        <w:t>ie public</w:t>
      </w:r>
      <w:r w:rsidR="00CD2A68">
        <w:rPr>
          <w:rFonts w:ascii="Times New Roman" w:hAnsi="Times New Roman"/>
          <w:b/>
          <w:sz w:val="24"/>
          <w:szCs w:val="24"/>
          <w:lang w:val="it-IT"/>
        </w:rPr>
        <w:t>a</w:t>
      </w:r>
      <w:r w:rsidRPr="00DA4AE6">
        <w:rPr>
          <w:rFonts w:ascii="Times New Roman" w:hAnsi="Times New Roman"/>
          <w:b/>
          <w:sz w:val="24"/>
          <w:szCs w:val="24"/>
          <w:lang w:val="it-IT"/>
        </w:rPr>
        <w:t>.</w:t>
      </w:r>
    </w:p>
    <w:p w:rsidR="00235219" w:rsidRPr="00DA4AE6" w:rsidRDefault="00235219" w:rsidP="00AD5170">
      <w:pPr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</w:p>
    <w:p w:rsidR="00235219" w:rsidRPr="00DA4AE6" w:rsidRDefault="00235219" w:rsidP="00AD5170">
      <w:pPr>
        <w:tabs>
          <w:tab w:val="left" w:pos="3825"/>
        </w:tabs>
        <w:autoSpaceDE w:val="0"/>
        <w:jc w:val="center"/>
        <w:rPr>
          <w:rFonts w:ascii="Times New Roman" w:hAnsi="Times New Roman"/>
          <w:bCs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</w:rPr>
        <w:t>Data complet</w:t>
      </w:r>
      <w:r w:rsidR="00CD2A68">
        <w:rPr>
          <w:rFonts w:ascii="Times New Roman" w:hAnsi="Times New Roman"/>
          <w:sz w:val="24"/>
          <w:szCs w:val="24"/>
        </w:rPr>
        <w:t>a</w:t>
      </w:r>
      <w:r w:rsidRPr="00DA4AE6">
        <w:rPr>
          <w:rFonts w:ascii="Times New Roman" w:hAnsi="Times New Roman"/>
          <w:sz w:val="24"/>
          <w:szCs w:val="24"/>
        </w:rPr>
        <w:t>rii:</w:t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</w:r>
      <w:r w:rsidRPr="00DA4AE6">
        <w:rPr>
          <w:rFonts w:ascii="Times New Roman" w:hAnsi="Times New Roman"/>
          <w:sz w:val="24"/>
          <w:szCs w:val="24"/>
        </w:rPr>
        <w:tab/>
        <w:t xml:space="preserve">       </w:t>
      </w:r>
      <w:r w:rsidRPr="00DA4AE6">
        <w:rPr>
          <w:rFonts w:ascii="Times New Roman" w:hAnsi="Times New Roman"/>
          <w:bCs/>
          <w:sz w:val="24"/>
          <w:szCs w:val="24"/>
        </w:rPr>
        <w:t>Operator economic/Ofertant,</w:t>
      </w:r>
    </w:p>
    <w:p w:rsidR="00235219" w:rsidRPr="00DA4AE6" w:rsidRDefault="00235219" w:rsidP="00AD5170">
      <w:pPr>
        <w:tabs>
          <w:tab w:val="left" w:pos="3825"/>
        </w:tabs>
        <w:autoSpaceDE w:val="0"/>
        <w:jc w:val="center"/>
        <w:rPr>
          <w:rFonts w:ascii="Times New Roman" w:hAnsi="Times New Roman"/>
          <w:bCs/>
          <w:sz w:val="24"/>
          <w:szCs w:val="24"/>
        </w:rPr>
      </w:pPr>
      <w:r w:rsidRPr="00DA4AE6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…....................................</w:t>
      </w:r>
    </w:p>
    <w:p w:rsidR="00235219" w:rsidRDefault="00235219" w:rsidP="00AD5170">
      <w:pPr>
        <w:tabs>
          <w:tab w:val="left" w:pos="3825"/>
        </w:tabs>
        <w:autoSpaceDE w:val="0"/>
        <w:jc w:val="center"/>
        <w:rPr>
          <w:rFonts w:ascii="Times New Roman" w:hAnsi="Times New Roman"/>
          <w:bCs/>
          <w:sz w:val="24"/>
          <w:szCs w:val="24"/>
        </w:rPr>
      </w:pPr>
      <w:r w:rsidRPr="00DA4AE6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(</w:t>
      </w:r>
      <w:proofErr w:type="gramStart"/>
      <w:r w:rsidRPr="00DA4AE6">
        <w:rPr>
          <w:rFonts w:ascii="Times New Roman" w:hAnsi="Times New Roman"/>
          <w:bCs/>
          <w:sz w:val="24"/>
          <w:szCs w:val="24"/>
        </w:rPr>
        <w:t>semn</w:t>
      </w:r>
      <w:r w:rsidR="00CD2A68">
        <w:rPr>
          <w:rFonts w:ascii="Times New Roman" w:hAnsi="Times New Roman"/>
          <w:bCs/>
          <w:sz w:val="24"/>
          <w:szCs w:val="24"/>
        </w:rPr>
        <w:t>a</w:t>
      </w:r>
      <w:r w:rsidRPr="00DA4AE6">
        <w:rPr>
          <w:rFonts w:ascii="Times New Roman" w:hAnsi="Times New Roman"/>
          <w:bCs/>
          <w:sz w:val="24"/>
          <w:szCs w:val="24"/>
        </w:rPr>
        <w:t>tura</w:t>
      </w:r>
      <w:proofErr w:type="gramEnd"/>
      <w:r w:rsidRPr="00DA4AE6">
        <w:rPr>
          <w:rFonts w:ascii="Times New Roman" w:hAnsi="Times New Roman"/>
          <w:bCs/>
          <w:sz w:val="24"/>
          <w:szCs w:val="24"/>
        </w:rPr>
        <w:t xml:space="preserve"> autorizat</w:t>
      </w:r>
      <w:r w:rsidR="00CD2A68">
        <w:rPr>
          <w:rFonts w:ascii="Times New Roman" w:hAnsi="Times New Roman"/>
          <w:bCs/>
          <w:sz w:val="24"/>
          <w:szCs w:val="24"/>
        </w:rPr>
        <w:t>a</w:t>
      </w:r>
      <w:r w:rsidRPr="00DA4AE6">
        <w:rPr>
          <w:rFonts w:ascii="Times New Roman" w:hAnsi="Times New Roman"/>
          <w:bCs/>
          <w:sz w:val="24"/>
          <w:szCs w:val="24"/>
        </w:rPr>
        <w:t xml:space="preserve"> )</w:t>
      </w:r>
    </w:p>
    <w:p w:rsidR="00235219" w:rsidRPr="00DA4AE6" w:rsidRDefault="00235219" w:rsidP="00AD5170">
      <w:pPr>
        <w:tabs>
          <w:tab w:val="left" w:pos="3825"/>
        </w:tabs>
        <w:autoSpaceDE w:val="0"/>
        <w:jc w:val="center"/>
        <w:rPr>
          <w:rFonts w:ascii="Times New Roman" w:hAnsi="Times New Roman"/>
          <w:bCs/>
          <w:sz w:val="24"/>
          <w:szCs w:val="24"/>
        </w:rPr>
      </w:pPr>
    </w:p>
    <w:p w:rsidR="00235219" w:rsidRDefault="00235219" w:rsidP="002024BA">
      <w:pPr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057ED" w:rsidRPr="00DA4AE6" w:rsidRDefault="007057ED" w:rsidP="002024BA">
      <w:pPr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235219" w:rsidRPr="00DA4AE6" w:rsidRDefault="00235219" w:rsidP="002024BA">
      <w:pPr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A4AE6">
        <w:rPr>
          <w:rFonts w:ascii="Times New Roman" w:hAnsi="Times New Roman"/>
          <w:sz w:val="24"/>
          <w:szCs w:val="24"/>
          <w:lang w:val="ro-RO"/>
        </w:rPr>
        <w:lastRenderedPageBreak/>
        <w:t>Operator economic</w:t>
      </w:r>
    </w:p>
    <w:p w:rsidR="00235219" w:rsidRPr="00DA4AE6" w:rsidRDefault="00235219" w:rsidP="002024BA">
      <w:pPr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A4AE6">
        <w:rPr>
          <w:rFonts w:ascii="Times New Roman" w:hAnsi="Times New Roman"/>
          <w:sz w:val="24"/>
          <w:szCs w:val="24"/>
          <w:lang w:val="ro-RO"/>
        </w:rPr>
        <w:t>_____________________</w:t>
      </w:r>
    </w:p>
    <w:p w:rsidR="00235219" w:rsidRPr="00DA4AE6" w:rsidRDefault="00235219" w:rsidP="002024BA">
      <w:pPr>
        <w:ind w:firstLine="720"/>
        <w:jc w:val="both"/>
        <w:rPr>
          <w:rFonts w:ascii="Times New Roman" w:hAnsi="Times New Roman"/>
          <w:i/>
          <w:sz w:val="24"/>
          <w:szCs w:val="24"/>
          <w:lang w:val="ro-RO"/>
        </w:rPr>
      </w:pPr>
      <w:r w:rsidRPr="00DA4AE6">
        <w:rPr>
          <w:rFonts w:ascii="Times New Roman" w:hAnsi="Times New Roman"/>
          <w:i/>
          <w:sz w:val="24"/>
          <w:szCs w:val="24"/>
          <w:lang w:val="ro-RO"/>
        </w:rPr>
        <w:t xml:space="preserve"> (denumirea/numele)</w:t>
      </w:r>
    </w:p>
    <w:p w:rsidR="00235219" w:rsidRPr="00DA4AE6" w:rsidRDefault="00235219" w:rsidP="002024BA">
      <w:pPr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DA4AE6">
        <w:rPr>
          <w:rFonts w:ascii="Times New Roman" w:hAnsi="Times New Roman"/>
          <w:b/>
          <w:sz w:val="24"/>
          <w:szCs w:val="24"/>
          <w:lang w:val="ro-RO"/>
        </w:rPr>
        <w:t>DECLARA</w:t>
      </w:r>
      <w:r w:rsidR="00CD2A68">
        <w:rPr>
          <w:rFonts w:ascii="Times New Roman" w:hAnsi="Times New Roman"/>
          <w:b/>
          <w:sz w:val="24"/>
          <w:szCs w:val="24"/>
          <w:lang w:val="ro-RO"/>
        </w:rPr>
        <w:t>T</w:t>
      </w:r>
      <w:r w:rsidRPr="00DA4AE6">
        <w:rPr>
          <w:rFonts w:ascii="Times New Roman" w:hAnsi="Times New Roman"/>
          <w:b/>
          <w:sz w:val="24"/>
          <w:szCs w:val="24"/>
          <w:lang w:val="ro-RO"/>
        </w:rPr>
        <w:t xml:space="preserve">IE </w:t>
      </w:r>
    </w:p>
    <w:p w:rsidR="00235219" w:rsidRPr="00DA4AE6" w:rsidRDefault="00235219" w:rsidP="002024BA">
      <w:pPr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DA4AE6">
        <w:rPr>
          <w:rFonts w:ascii="Times New Roman" w:hAnsi="Times New Roman"/>
          <w:b/>
          <w:sz w:val="24"/>
          <w:szCs w:val="24"/>
          <w:lang w:val="ro-RO"/>
        </w:rPr>
        <w:t xml:space="preserve">PRIVIND </w:t>
      </w:r>
      <w:r w:rsidRPr="00DA4AE6">
        <w:rPr>
          <w:rStyle w:val="labeldatatext"/>
          <w:rFonts w:ascii="Times New Roman" w:hAnsi="Times New Roman"/>
          <w:b/>
          <w:sz w:val="24"/>
          <w:szCs w:val="24"/>
        </w:rPr>
        <w:t>LISTA CU CONTRACTELE IN DERULARE</w:t>
      </w:r>
      <w:r w:rsidRPr="00DA4AE6">
        <w:rPr>
          <w:rStyle w:val="labeldatatext"/>
          <w:rFonts w:ascii="Times New Roman" w:hAnsi="Times New Roman"/>
          <w:sz w:val="24"/>
          <w:szCs w:val="24"/>
        </w:rPr>
        <w:t xml:space="preserve">  </w:t>
      </w:r>
    </w:p>
    <w:p w:rsidR="00235219" w:rsidRPr="00DA4AE6" w:rsidRDefault="00235219" w:rsidP="002024BA">
      <w:pPr>
        <w:ind w:firstLine="900"/>
        <w:jc w:val="both"/>
        <w:rPr>
          <w:rFonts w:ascii="Times New Roman" w:hAnsi="Times New Roman"/>
          <w:sz w:val="24"/>
          <w:szCs w:val="24"/>
          <w:lang w:val="ro-RO"/>
        </w:rPr>
      </w:pPr>
      <w:r w:rsidRPr="00DA4AE6">
        <w:rPr>
          <w:rFonts w:ascii="Times New Roman" w:hAnsi="Times New Roman"/>
          <w:sz w:val="24"/>
          <w:szCs w:val="24"/>
          <w:lang w:val="ro-RO"/>
        </w:rPr>
        <w:t xml:space="preserve">Subsemnatul, reprezentant </w:t>
      </w:r>
      <w:r w:rsidR="00CD2A68">
        <w:rPr>
          <w:rFonts w:ascii="Times New Roman" w:hAnsi="Times New Roman"/>
          <w:sz w:val="24"/>
          <w:szCs w:val="24"/>
          <w:lang w:val="ro-RO"/>
        </w:rPr>
        <w:t>i</w:t>
      </w:r>
      <w:r w:rsidRPr="00DA4AE6">
        <w:rPr>
          <w:rFonts w:ascii="Times New Roman" w:hAnsi="Times New Roman"/>
          <w:sz w:val="24"/>
          <w:szCs w:val="24"/>
          <w:lang w:val="ro-RO"/>
        </w:rPr>
        <w:t xml:space="preserve">mputernicit al ........................................................... </w:t>
      </w:r>
      <w:r w:rsidRPr="00DA4AE6">
        <w:rPr>
          <w:rFonts w:ascii="Times New Roman" w:hAnsi="Times New Roman"/>
          <w:i/>
          <w:sz w:val="24"/>
          <w:szCs w:val="24"/>
          <w:lang w:val="ro-RO"/>
        </w:rPr>
        <w:t xml:space="preserve">(denumirea/numele </w:t>
      </w:r>
      <w:r w:rsidR="00CD2A68">
        <w:rPr>
          <w:rFonts w:ascii="Times New Roman" w:hAnsi="Times New Roman"/>
          <w:i/>
          <w:sz w:val="24"/>
          <w:szCs w:val="24"/>
          <w:lang w:val="ro-RO"/>
        </w:rPr>
        <w:t>s</w:t>
      </w:r>
      <w:r w:rsidRPr="00DA4AE6">
        <w:rPr>
          <w:rFonts w:ascii="Times New Roman" w:hAnsi="Times New Roman"/>
          <w:i/>
          <w:sz w:val="24"/>
          <w:szCs w:val="24"/>
          <w:lang w:val="ro-RO"/>
        </w:rPr>
        <w:t xml:space="preserve">i sediul/adresa candidatului/ofertantului), </w:t>
      </w:r>
      <w:r w:rsidRPr="00DA4AE6">
        <w:rPr>
          <w:rFonts w:ascii="Times New Roman" w:hAnsi="Times New Roman"/>
          <w:sz w:val="24"/>
          <w:szCs w:val="24"/>
          <w:lang w:val="ro-RO"/>
        </w:rPr>
        <w:t>declar pe propria r</w:t>
      </w:r>
      <w:r w:rsidR="00CD2A68">
        <w:rPr>
          <w:rFonts w:ascii="Times New Roman" w:hAnsi="Times New Roman"/>
          <w:sz w:val="24"/>
          <w:szCs w:val="24"/>
          <w:lang w:val="ro-RO"/>
        </w:rPr>
        <w:t>a</w:t>
      </w:r>
      <w:r w:rsidRPr="00DA4AE6">
        <w:rPr>
          <w:rFonts w:ascii="Times New Roman" w:hAnsi="Times New Roman"/>
          <w:sz w:val="24"/>
          <w:szCs w:val="24"/>
          <w:lang w:val="ro-RO"/>
        </w:rPr>
        <w:t>spundere, sub sanc</w:t>
      </w:r>
      <w:r w:rsidR="00CD2A68">
        <w:rPr>
          <w:rFonts w:ascii="Times New Roman" w:hAnsi="Times New Roman"/>
          <w:sz w:val="24"/>
          <w:szCs w:val="24"/>
          <w:lang w:val="ro-RO"/>
        </w:rPr>
        <w:t>t</w:t>
      </w:r>
      <w:r w:rsidRPr="00DA4AE6">
        <w:rPr>
          <w:rFonts w:ascii="Times New Roman" w:hAnsi="Times New Roman"/>
          <w:sz w:val="24"/>
          <w:szCs w:val="24"/>
          <w:lang w:val="ro-RO"/>
        </w:rPr>
        <w:t>iunile aplicabile</w:t>
      </w:r>
      <w:r w:rsidRPr="00DA4AE6">
        <w:rPr>
          <w:rFonts w:ascii="Times New Roman" w:hAnsi="Times New Roman"/>
          <w:color w:val="FF0000"/>
          <w:sz w:val="24"/>
          <w:szCs w:val="24"/>
          <w:lang w:val="ro-RO"/>
        </w:rPr>
        <w:t xml:space="preserve"> </w:t>
      </w:r>
      <w:r w:rsidRPr="00DA4AE6">
        <w:rPr>
          <w:rFonts w:ascii="Times New Roman" w:hAnsi="Times New Roman"/>
          <w:sz w:val="24"/>
          <w:szCs w:val="24"/>
          <w:lang w:val="ro-RO"/>
        </w:rPr>
        <w:t xml:space="preserve">faptei de fals </w:t>
      </w:r>
      <w:r w:rsidR="00CD2A68">
        <w:rPr>
          <w:rFonts w:ascii="Times New Roman" w:hAnsi="Times New Roman"/>
          <w:sz w:val="24"/>
          <w:szCs w:val="24"/>
          <w:lang w:val="ro-RO"/>
        </w:rPr>
        <w:t>i</w:t>
      </w:r>
      <w:r w:rsidRPr="00DA4AE6">
        <w:rPr>
          <w:rFonts w:ascii="Times New Roman" w:hAnsi="Times New Roman"/>
          <w:sz w:val="24"/>
          <w:szCs w:val="24"/>
          <w:lang w:val="ro-RO"/>
        </w:rPr>
        <w:t>n acte publice, c</w:t>
      </w:r>
      <w:r w:rsidR="00CD2A68">
        <w:rPr>
          <w:rFonts w:ascii="Times New Roman" w:hAnsi="Times New Roman"/>
          <w:sz w:val="24"/>
          <w:szCs w:val="24"/>
          <w:lang w:val="ro-RO"/>
        </w:rPr>
        <w:t>a</w:t>
      </w:r>
      <w:r w:rsidRPr="00DA4AE6">
        <w:rPr>
          <w:rFonts w:ascii="Times New Roman" w:hAnsi="Times New Roman"/>
          <w:sz w:val="24"/>
          <w:szCs w:val="24"/>
          <w:lang w:val="ro-RO"/>
        </w:rPr>
        <w:t xml:space="preserve"> datele prezentate </w:t>
      </w:r>
      <w:r w:rsidR="00CD2A68">
        <w:rPr>
          <w:rFonts w:ascii="Times New Roman" w:hAnsi="Times New Roman"/>
          <w:sz w:val="24"/>
          <w:szCs w:val="24"/>
          <w:lang w:val="ro-RO"/>
        </w:rPr>
        <w:t>i</w:t>
      </w:r>
      <w:r w:rsidRPr="00DA4AE6">
        <w:rPr>
          <w:rFonts w:ascii="Times New Roman" w:hAnsi="Times New Roman"/>
          <w:sz w:val="24"/>
          <w:szCs w:val="24"/>
          <w:lang w:val="ro-RO"/>
        </w:rPr>
        <w:t>n tabelul anexat sunt reale.</w:t>
      </w:r>
    </w:p>
    <w:p w:rsidR="00235219" w:rsidRPr="00DA4AE6" w:rsidRDefault="00235219" w:rsidP="002024BA">
      <w:pPr>
        <w:ind w:firstLine="900"/>
        <w:jc w:val="both"/>
        <w:rPr>
          <w:rFonts w:ascii="Times New Roman" w:hAnsi="Times New Roman"/>
          <w:sz w:val="24"/>
          <w:szCs w:val="24"/>
          <w:lang w:val="ro-RO"/>
        </w:rPr>
      </w:pPr>
      <w:r w:rsidRPr="00DA4AE6">
        <w:rPr>
          <w:rFonts w:ascii="Times New Roman" w:hAnsi="Times New Roman"/>
          <w:sz w:val="24"/>
          <w:szCs w:val="24"/>
          <w:lang w:val="ro-RO"/>
        </w:rPr>
        <w:t>Subsemnatul declar c</w:t>
      </w:r>
      <w:r w:rsidR="00CD2A68">
        <w:rPr>
          <w:rFonts w:ascii="Times New Roman" w:hAnsi="Times New Roman"/>
          <w:sz w:val="24"/>
          <w:szCs w:val="24"/>
          <w:lang w:val="ro-RO"/>
        </w:rPr>
        <w:t>a</w:t>
      </w:r>
      <w:r w:rsidRPr="00DA4AE6">
        <w:rPr>
          <w:rFonts w:ascii="Times New Roman" w:hAnsi="Times New Roman"/>
          <w:sz w:val="24"/>
          <w:szCs w:val="24"/>
          <w:lang w:val="ro-RO"/>
        </w:rPr>
        <w:t xml:space="preserve"> informa</w:t>
      </w:r>
      <w:r w:rsidR="00CD2A68">
        <w:rPr>
          <w:rFonts w:ascii="Times New Roman" w:hAnsi="Times New Roman"/>
          <w:sz w:val="24"/>
          <w:szCs w:val="24"/>
          <w:lang w:val="ro-RO"/>
        </w:rPr>
        <w:t>t</w:t>
      </w:r>
      <w:r w:rsidRPr="00DA4AE6">
        <w:rPr>
          <w:rFonts w:ascii="Times New Roman" w:hAnsi="Times New Roman"/>
          <w:sz w:val="24"/>
          <w:szCs w:val="24"/>
          <w:lang w:val="ro-RO"/>
        </w:rPr>
        <w:t xml:space="preserve">iile furnizate sunt complete </w:t>
      </w:r>
      <w:r w:rsidR="00CD2A68">
        <w:rPr>
          <w:rFonts w:ascii="Times New Roman" w:hAnsi="Times New Roman"/>
          <w:sz w:val="24"/>
          <w:szCs w:val="24"/>
          <w:lang w:val="ro-RO"/>
        </w:rPr>
        <w:t>s</w:t>
      </w:r>
      <w:r w:rsidRPr="00DA4AE6">
        <w:rPr>
          <w:rFonts w:ascii="Times New Roman" w:hAnsi="Times New Roman"/>
          <w:sz w:val="24"/>
          <w:szCs w:val="24"/>
          <w:lang w:val="ro-RO"/>
        </w:rPr>
        <w:t xml:space="preserve">i corecte </w:t>
      </w:r>
      <w:r w:rsidR="00CD2A68">
        <w:rPr>
          <w:rFonts w:ascii="Times New Roman" w:hAnsi="Times New Roman"/>
          <w:sz w:val="24"/>
          <w:szCs w:val="24"/>
          <w:lang w:val="ro-RO"/>
        </w:rPr>
        <w:t>i</w:t>
      </w:r>
      <w:r w:rsidRPr="00DA4AE6">
        <w:rPr>
          <w:rFonts w:ascii="Times New Roman" w:hAnsi="Times New Roman"/>
          <w:sz w:val="24"/>
          <w:szCs w:val="24"/>
          <w:lang w:val="ro-RO"/>
        </w:rPr>
        <w:t xml:space="preserve">n fiecare detaliu </w:t>
      </w:r>
      <w:r w:rsidR="00CD2A68">
        <w:rPr>
          <w:rFonts w:ascii="Times New Roman" w:hAnsi="Times New Roman"/>
          <w:sz w:val="24"/>
          <w:szCs w:val="24"/>
          <w:lang w:val="ro-RO"/>
        </w:rPr>
        <w:t>s</w:t>
      </w:r>
      <w:r w:rsidRPr="00DA4AE6">
        <w:rPr>
          <w:rFonts w:ascii="Times New Roman" w:hAnsi="Times New Roman"/>
          <w:sz w:val="24"/>
          <w:szCs w:val="24"/>
          <w:lang w:val="ro-RO"/>
        </w:rPr>
        <w:t xml:space="preserve">i </w:t>
      </w:r>
      <w:r w:rsidR="00CD2A68">
        <w:rPr>
          <w:rFonts w:ascii="Times New Roman" w:hAnsi="Times New Roman"/>
          <w:sz w:val="24"/>
          <w:szCs w:val="24"/>
          <w:lang w:val="ro-RO"/>
        </w:rPr>
        <w:t>i</w:t>
      </w:r>
      <w:r w:rsidRPr="00DA4AE6">
        <w:rPr>
          <w:rFonts w:ascii="Times New Roman" w:hAnsi="Times New Roman"/>
          <w:sz w:val="24"/>
          <w:szCs w:val="24"/>
          <w:lang w:val="ro-RO"/>
        </w:rPr>
        <w:t>nteleg c</w:t>
      </w:r>
      <w:r w:rsidR="00CD2A68">
        <w:rPr>
          <w:rFonts w:ascii="Times New Roman" w:hAnsi="Times New Roman"/>
          <w:sz w:val="24"/>
          <w:szCs w:val="24"/>
          <w:lang w:val="ro-RO"/>
        </w:rPr>
        <w:t>a</w:t>
      </w:r>
      <w:r w:rsidRPr="00DA4AE6">
        <w:rPr>
          <w:rFonts w:ascii="Times New Roman" w:hAnsi="Times New Roman"/>
          <w:sz w:val="24"/>
          <w:szCs w:val="24"/>
          <w:lang w:val="ro-RO"/>
        </w:rPr>
        <w:t xml:space="preserve"> autoritatea contractant</w:t>
      </w:r>
      <w:r w:rsidR="00CD2A68">
        <w:rPr>
          <w:rFonts w:ascii="Times New Roman" w:hAnsi="Times New Roman"/>
          <w:sz w:val="24"/>
          <w:szCs w:val="24"/>
          <w:lang w:val="ro-RO"/>
        </w:rPr>
        <w:t>a</w:t>
      </w:r>
      <w:r w:rsidRPr="00DA4AE6">
        <w:rPr>
          <w:rFonts w:ascii="Times New Roman" w:hAnsi="Times New Roman"/>
          <w:sz w:val="24"/>
          <w:szCs w:val="24"/>
          <w:lang w:val="ro-RO"/>
        </w:rPr>
        <w:t xml:space="preserve"> are dreptul de a solicita, </w:t>
      </w:r>
      <w:r w:rsidR="00CD2A68">
        <w:rPr>
          <w:rFonts w:ascii="Times New Roman" w:hAnsi="Times New Roman"/>
          <w:sz w:val="24"/>
          <w:szCs w:val="24"/>
          <w:lang w:val="ro-RO"/>
        </w:rPr>
        <w:t>i</w:t>
      </w:r>
      <w:r w:rsidRPr="00DA4AE6">
        <w:rPr>
          <w:rFonts w:ascii="Times New Roman" w:hAnsi="Times New Roman"/>
          <w:sz w:val="24"/>
          <w:szCs w:val="24"/>
          <w:lang w:val="ro-RO"/>
        </w:rPr>
        <w:t>n scopul verific</w:t>
      </w:r>
      <w:r w:rsidR="00CD2A68">
        <w:rPr>
          <w:rFonts w:ascii="Times New Roman" w:hAnsi="Times New Roman"/>
          <w:sz w:val="24"/>
          <w:szCs w:val="24"/>
          <w:lang w:val="ro-RO"/>
        </w:rPr>
        <w:t>a</w:t>
      </w:r>
      <w:r w:rsidRPr="00DA4AE6">
        <w:rPr>
          <w:rFonts w:ascii="Times New Roman" w:hAnsi="Times New Roman"/>
          <w:sz w:val="24"/>
          <w:szCs w:val="24"/>
          <w:lang w:val="ro-RO"/>
        </w:rPr>
        <w:t xml:space="preserve">rii </w:t>
      </w:r>
      <w:r w:rsidR="00CD2A68">
        <w:rPr>
          <w:rFonts w:ascii="Times New Roman" w:hAnsi="Times New Roman"/>
          <w:sz w:val="24"/>
          <w:szCs w:val="24"/>
          <w:lang w:val="ro-RO"/>
        </w:rPr>
        <w:t>s</w:t>
      </w:r>
      <w:r w:rsidRPr="00DA4AE6">
        <w:rPr>
          <w:rFonts w:ascii="Times New Roman" w:hAnsi="Times New Roman"/>
          <w:sz w:val="24"/>
          <w:szCs w:val="24"/>
          <w:lang w:val="ro-RO"/>
        </w:rPr>
        <w:t>i confirm</w:t>
      </w:r>
      <w:r w:rsidR="00CD2A68">
        <w:rPr>
          <w:rFonts w:ascii="Times New Roman" w:hAnsi="Times New Roman"/>
          <w:sz w:val="24"/>
          <w:szCs w:val="24"/>
          <w:lang w:val="ro-RO"/>
        </w:rPr>
        <w:t>a</w:t>
      </w:r>
      <w:r w:rsidRPr="00DA4AE6">
        <w:rPr>
          <w:rFonts w:ascii="Times New Roman" w:hAnsi="Times New Roman"/>
          <w:sz w:val="24"/>
          <w:szCs w:val="24"/>
          <w:lang w:val="ro-RO"/>
        </w:rPr>
        <w:t>rii declara</w:t>
      </w:r>
      <w:r w:rsidR="00CD2A68">
        <w:rPr>
          <w:rFonts w:ascii="Times New Roman" w:hAnsi="Times New Roman"/>
          <w:sz w:val="24"/>
          <w:szCs w:val="24"/>
          <w:lang w:val="ro-RO"/>
        </w:rPr>
        <w:t>t</w:t>
      </w:r>
      <w:r w:rsidRPr="00DA4AE6">
        <w:rPr>
          <w:rFonts w:ascii="Times New Roman" w:hAnsi="Times New Roman"/>
          <w:sz w:val="24"/>
          <w:szCs w:val="24"/>
          <w:lang w:val="ro-RO"/>
        </w:rPr>
        <w:t>iilor, situa</w:t>
      </w:r>
      <w:r w:rsidR="00CD2A68">
        <w:rPr>
          <w:rFonts w:ascii="Times New Roman" w:hAnsi="Times New Roman"/>
          <w:sz w:val="24"/>
          <w:szCs w:val="24"/>
          <w:lang w:val="ro-RO"/>
        </w:rPr>
        <w:t>t</w:t>
      </w:r>
      <w:r w:rsidRPr="00DA4AE6">
        <w:rPr>
          <w:rFonts w:ascii="Times New Roman" w:hAnsi="Times New Roman"/>
          <w:sz w:val="24"/>
          <w:szCs w:val="24"/>
          <w:lang w:val="ro-RO"/>
        </w:rPr>
        <w:t xml:space="preserve">iilor </w:t>
      </w:r>
      <w:r w:rsidR="00CD2A68">
        <w:rPr>
          <w:rFonts w:ascii="Times New Roman" w:hAnsi="Times New Roman"/>
          <w:sz w:val="24"/>
          <w:szCs w:val="24"/>
          <w:lang w:val="ro-RO"/>
        </w:rPr>
        <w:t>s</w:t>
      </w:r>
      <w:r w:rsidRPr="00DA4AE6">
        <w:rPr>
          <w:rFonts w:ascii="Times New Roman" w:hAnsi="Times New Roman"/>
          <w:sz w:val="24"/>
          <w:szCs w:val="24"/>
          <w:lang w:val="ro-RO"/>
        </w:rPr>
        <w:t xml:space="preserve">i documentelor care </w:t>
      </w:r>
      <w:r w:rsidR="00CD2A68">
        <w:rPr>
          <w:rFonts w:ascii="Times New Roman" w:hAnsi="Times New Roman"/>
          <w:sz w:val="24"/>
          <w:szCs w:val="24"/>
          <w:lang w:val="ro-RO"/>
        </w:rPr>
        <w:t>i</w:t>
      </w:r>
      <w:r w:rsidRPr="00DA4AE6">
        <w:rPr>
          <w:rFonts w:ascii="Times New Roman" w:hAnsi="Times New Roman"/>
          <w:sz w:val="24"/>
          <w:szCs w:val="24"/>
          <w:lang w:val="ro-RO"/>
        </w:rPr>
        <w:t>nso</w:t>
      </w:r>
      <w:r w:rsidR="00CD2A68">
        <w:rPr>
          <w:rFonts w:ascii="Times New Roman" w:hAnsi="Times New Roman"/>
          <w:sz w:val="24"/>
          <w:szCs w:val="24"/>
          <w:lang w:val="ro-RO"/>
        </w:rPr>
        <w:t>t</w:t>
      </w:r>
      <w:r w:rsidRPr="00DA4AE6">
        <w:rPr>
          <w:rFonts w:ascii="Times New Roman" w:hAnsi="Times New Roman"/>
          <w:sz w:val="24"/>
          <w:szCs w:val="24"/>
          <w:lang w:val="ro-RO"/>
        </w:rPr>
        <w:t>esc oferta, orice informa</w:t>
      </w:r>
      <w:r w:rsidR="00CD2A68">
        <w:rPr>
          <w:rFonts w:ascii="Times New Roman" w:hAnsi="Times New Roman"/>
          <w:sz w:val="24"/>
          <w:szCs w:val="24"/>
          <w:lang w:val="ro-RO"/>
        </w:rPr>
        <w:t>t</w:t>
      </w:r>
      <w:r w:rsidRPr="00DA4AE6">
        <w:rPr>
          <w:rFonts w:ascii="Times New Roman" w:hAnsi="Times New Roman"/>
          <w:sz w:val="24"/>
          <w:szCs w:val="24"/>
          <w:lang w:val="ro-RO"/>
        </w:rPr>
        <w:t xml:space="preserve">ii suplimentare </w:t>
      </w:r>
      <w:r w:rsidR="00CD2A68">
        <w:rPr>
          <w:rFonts w:ascii="Times New Roman" w:hAnsi="Times New Roman"/>
          <w:sz w:val="24"/>
          <w:szCs w:val="24"/>
          <w:lang w:val="ro-RO"/>
        </w:rPr>
        <w:t>i</w:t>
      </w:r>
      <w:r w:rsidRPr="00DA4AE6">
        <w:rPr>
          <w:rFonts w:ascii="Times New Roman" w:hAnsi="Times New Roman"/>
          <w:sz w:val="24"/>
          <w:szCs w:val="24"/>
          <w:lang w:val="ro-RO"/>
        </w:rPr>
        <w:t>n scopul verific</w:t>
      </w:r>
      <w:r w:rsidR="00CD2A68">
        <w:rPr>
          <w:rFonts w:ascii="Times New Roman" w:hAnsi="Times New Roman"/>
          <w:sz w:val="24"/>
          <w:szCs w:val="24"/>
          <w:lang w:val="ro-RO"/>
        </w:rPr>
        <w:t>a</w:t>
      </w:r>
      <w:r w:rsidRPr="00DA4AE6">
        <w:rPr>
          <w:rFonts w:ascii="Times New Roman" w:hAnsi="Times New Roman"/>
          <w:sz w:val="24"/>
          <w:szCs w:val="24"/>
          <w:lang w:val="ro-RO"/>
        </w:rPr>
        <w:t>rii datelor din prezenta declara</w:t>
      </w:r>
      <w:r w:rsidR="00CD2A68">
        <w:rPr>
          <w:rFonts w:ascii="Times New Roman" w:hAnsi="Times New Roman"/>
          <w:sz w:val="24"/>
          <w:szCs w:val="24"/>
          <w:lang w:val="ro-RO"/>
        </w:rPr>
        <w:t>t</w:t>
      </w:r>
      <w:r w:rsidRPr="00DA4AE6">
        <w:rPr>
          <w:rFonts w:ascii="Times New Roman" w:hAnsi="Times New Roman"/>
          <w:sz w:val="24"/>
          <w:szCs w:val="24"/>
          <w:lang w:val="ro-RO"/>
        </w:rPr>
        <w:t>ie.</w:t>
      </w:r>
    </w:p>
    <w:p w:rsidR="00235219" w:rsidRPr="00DA4AE6" w:rsidRDefault="00235219" w:rsidP="002024BA">
      <w:pPr>
        <w:ind w:firstLine="900"/>
        <w:jc w:val="both"/>
        <w:rPr>
          <w:rFonts w:ascii="Times New Roman" w:hAnsi="Times New Roman"/>
          <w:sz w:val="24"/>
          <w:szCs w:val="24"/>
          <w:lang w:val="ro-RO"/>
        </w:rPr>
      </w:pPr>
      <w:r w:rsidRPr="00DA4AE6">
        <w:rPr>
          <w:rFonts w:ascii="Times New Roman" w:hAnsi="Times New Roman"/>
          <w:sz w:val="24"/>
          <w:szCs w:val="24"/>
          <w:lang w:val="ro-RO"/>
        </w:rPr>
        <w:t>Subsemnatul autorizez prin prezenta orice institu</w:t>
      </w:r>
      <w:r w:rsidR="00CD2A68">
        <w:rPr>
          <w:rFonts w:ascii="Times New Roman" w:hAnsi="Times New Roman"/>
          <w:sz w:val="24"/>
          <w:szCs w:val="24"/>
          <w:lang w:val="ro-RO"/>
        </w:rPr>
        <w:t>t</w:t>
      </w:r>
      <w:r w:rsidRPr="00DA4AE6">
        <w:rPr>
          <w:rFonts w:ascii="Times New Roman" w:hAnsi="Times New Roman"/>
          <w:sz w:val="24"/>
          <w:szCs w:val="24"/>
          <w:lang w:val="ro-RO"/>
        </w:rPr>
        <w:t>ie, societate comercial</w:t>
      </w:r>
      <w:r w:rsidR="00CD2A68">
        <w:rPr>
          <w:rFonts w:ascii="Times New Roman" w:hAnsi="Times New Roman"/>
          <w:sz w:val="24"/>
          <w:szCs w:val="24"/>
          <w:lang w:val="ro-RO"/>
        </w:rPr>
        <w:t>a</w:t>
      </w:r>
      <w:r w:rsidRPr="00DA4AE6">
        <w:rPr>
          <w:rFonts w:ascii="Times New Roman" w:hAnsi="Times New Roman"/>
          <w:sz w:val="24"/>
          <w:szCs w:val="24"/>
          <w:lang w:val="ro-RO"/>
        </w:rPr>
        <w:t>, banc</w:t>
      </w:r>
      <w:r w:rsidR="00CD2A68">
        <w:rPr>
          <w:rFonts w:ascii="Times New Roman" w:hAnsi="Times New Roman"/>
          <w:sz w:val="24"/>
          <w:szCs w:val="24"/>
          <w:lang w:val="ro-RO"/>
        </w:rPr>
        <w:t>a</w:t>
      </w:r>
      <w:r w:rsidRPr="00DA4AE6">
        <w:rPr>
          <w:rFonts w:ascii="Times New Roman" w:hAnsi="Times New Roman"/>
          <w:sz w:val="24"/>
          <w:szCs w:val="24"/>
          <w:lang w:val="ro-RO"/>
        </w:rPr>
        <w:t>, alte persoane juridice s</w:t>
      </w:r>
      <w:r w:rsidR="00CD2A68">
        <w:rPr>
          <w:rFonts w:ascii="Times New Roman" w:hAnsi="Times New Roman"/>
          <w:sz w:val="24"/>
          <w:szCs w:val="24"/>
          <w:lang w:val="ro-RO"/>
        </w:rPr>
        <w:t>a</w:t>
      </w:r>
      <w:r w:rsidRPr="00DA4AE6">
        <w:rPr>
          <w:rFonts w:ascii="Times New Roman" w:hAnsi="Times New Roman"/>
          <w:sz w:val="24"/>
          <w:szCs w:val="24"/>
          <w:lang w:val="ro-RO"/>
        </w:rPr>
        <w:t xml:space="preserve"> furnizeze informa</w:t>
      </w:r>
      <w:r w:rsidR="00CD2A68">
        <w:rPr>
          <w:rFonts w:ascii="Times New Roman" w:hAnsi="Times New Roman"/>
          <w:sz w:val="24"/>
          <w:szCs w:val="24"/>
          <w:lang w:val="ro-RO"/>
        </w:rPr>
        <w:t>t</w:t>
      </w:r>
      <w:r w:rsidRPr="00DA4AE6">
        <w:rPr>
          <w:rFonts w:ascii="Times New Roman" w:hAnsi="Times New Roman"/>
          <w:sz w:val="24"/>
          <w:szCs w:val="24"/>
          <w:lang w:val="ro-RO"/>
        </w:rPr>
        <w:t>ii reprezentan</w:t>
      </w:r>
      <w:r w:rsidR="00CD2A68">
        <w:rPr>
          <w:rFonts w:ascii="Times New Roman" w:hAnsi="Times New Roman"/>
          <w:sz w:val="24"/>
          <w:szCs w:val="24"/>
          <w:lang w:val="ro-RO"/>
        </w:rPr>
        <w:t>t</w:t>
      </w:r>
      <w:r w:rsidRPr="00DA4AE6">
        <w:rPr>
          <w:rFonts w:ascii="Times New Roman" w:hAnsi="Times New Roman"/>
          <w:sz w:val="24"/>
          <w:szCs w:val="24"/>
          <w:lang w:val="ro-RO"/>
        </w:rPr>
        <w:t>ilor autoriza</w:t>
      </w:r>
      <w:r w:rsidR="00CD2A68">
        <w:rPr>
          <w:rFonts w:ascii="Times New Roman" w:hAnsi="Times New Roman"/>
          <w:sz w:val="24"/>
          <w:szCs w:val="24"/>
          <w:lang w:val="ro-RO"/>
        </w:rPr>
        <w:t>t</w:t>
      </w:r>
      <w:r w:rsidRPr="00DA4AE6">
        <w:rPr>
          <w:rFonts w:ascii="Times New Roman" w:hAnsi="Times New Roman"/>
          <w:sz w:val="24"/>
          <w:szCs w:val="24"/>
          <w:lang w:val="ro-RO"/>
        </w:rPr>
        <w:t xml:space="preserve">i ai </w:t>
      </w:r>
      <w:r w:rsidRPr="00DA4AE6">
        <w:rPr>
          <w:rFonts w:ascii="Times New Roman" w:hAnsi="Times New Roman"/>
          <w:i/>
          <w:sz w:val="24"/>
          <w:szCs w:val="24"/>
          <w:lang w:val="ro-RO"/>
        </w:rPr>
        <w:t>autorit</w:t>
      </w:r>
      <w:r w:rsidR="00CD2A68">
        <w:rPr>
          <w:rFonts w:ascii="Times New Roman" w:hAnsi="Times New Roman"/>
          <w:i/>
          <w:sz w:val="24"/>
          <w:szCs w:val="24"/>
          <w:lang w:val="ro-RO"/>
        </w:rPr>
        <w:t>at</w:t>
      </w:r>
      <w:r w:rsidRPr="00DA4AE6">
        <w:rPr>
          <w:rFonts w:ascii="Times New Roman" w:hAnsi="Times New Roman"/>
          <w:i/>
          <w:sz w:val="24"/>
          <w:szCs w:val="24"/>
          <w:lang w:val="ro-RO"/>
        </w:rPr>
        <w:t xml:space="preserve">ii contractante-Municipiul Brasov - </w:t>
      </w:r>
      <w:r w:rsidRPr="00DA4AE6">
        <w:rPr>
          <w:rFonts w:ascii="Times New Roman" w:hAnsi="Times New Roman"/>
          <w:sz w:val="24"/>
          <w:szCs w:val="24"/>
          <w:lang w:val="ro-RO"/>
        </w:rPr>
        <w:t xml:space="preserve">cu privire la orice aspect tehnic </w:t>
      </w:r>
      <w:r w:rsidR="00CD2A68">
        <w:rPr>
          <w:rFonts w:ascii="Times New Roman" w:hAnsi="Times New Roman"/>
          <w:sz w:val="24"/>
          <w:szCs w:val="24"/>
          <w:lang w:val="ro-RO"/>
        </w:rPr>
        <w:t>s</w:t>
      </w:r>
      <w:r w:rsidRPr="00DA4AE6">
        <w:rPr>
          <w:rFonts w:ascii="Times New Roman" w:hAnsi="Times New Roman"/>
          <w:sz w:val="24"/>
          <w:szCs w:val="24"/>
          <w:lang w:val="ro-RO"/>
        </w:rPr>
        <w:t xml:space="preserve">i financiar </w:t>
      </w:r>
      <w:r w:rsidR="00CD2A68">
        <w:rPr>
          <w:rFonts w:ascii="Times New Roman" w:hAnsi="Times New Roman"/>
          <w:sz w:val="24"/>
          <w:szCs w:val="24"/>
          <w:lang w:val="ro-RO"/>
        </w:rPr>
        <w:t>i</w:t>
      </w:r>
      <w:r w:rsidRPr="00DA4AE6">
        <w:rPr>
          <w:rFonts w:ascii="Times New Roman" w:hAnsi="Times New Roman"/>
          <w:sz w:val="24"/>
          <w:szCs w:val="24"/>
          <w:lang w:val="ro-RO"/>
        </w:rPr>
        <w:t>n leg</w:t>
      </w:r>
      <w:r w:rsidR="00CD2A68">
        <w:rPr>
          <w:rFonts w:ascii="Times New Roman" w:hAnsi="Times New Roman"/>
          <w:sz w:val="24"/>
          <w:szCs w:val="24"/>
          <w:lang w:val="ro-RO"/>
        </w:rPr>
        <w:t>a</w:t>
      </w:r>
      <w:r w:rsidRPr="00DA4AE6">
        <w:rPr>
          <w:rFonts w:ascii="Times New Roman" w:hAnsi="Times New Roman"/>
          <w:sz w:val="24"/>
          <w:szCs w:val="24"/>
          <w:lang w:val="ro-RO"/>
        </w:rPr>
        <w:t>tur</w:t>
      </w:r>
      <w:r w:rsidR="00CD2A68">
        <w:rPr>
          <w:rFonts w:ascii="Times New Roman" w:hAnsi="Times New Roman"/>
          <w:sz w:val="24"/>
          <w:szCs w:val="24"/>
          <w:lang w:val="ro-RO"/>
        </w:rPr>
        <w:t>a</w:t>
      </w:r>
      <w:r w:rsidRPr="00DA4AE6">
        <w:rPr>
          <w:rFonts w:ascii="Times New Roman" w:hAnsi="Times New Roman"/>
          <w:sz w:val="24"/>
          <w:szCs w:val="24"/>
          <w:lang w:val="ro-RO"/>
        </w:rPr>
        <w:t xml:space="preserve"> cu activitatea noastr</w:t>
      </w:r>
      <w:r w:rsidR="00CD2A68">
        <w:rPr>
          <w:rFonts w:ascii="Times New Roman" w:hAnsi="Times New Roman"/>
          <w:sz w:val="24"/>
          <w:szCs w:val="24"/>
          <w:lang w:val="ro-RO"/>
        </w:rPr>
        <w:t>a</w:t>
      </w:r>
      <w:r w:rsidRPr="00DA4AE6">
        <w:rPr>
          <w:rFonts w:ascii="Times New Roman" w:hAnsi="Times New Roman"/>
          <w:sz w:val="24"/>
          <w:szCs w:val="24"/>
          <w:lang w:val="ro-RO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0"/>
        <w:gridCol w:w="1378"/>
        <w:gridCol w:w="4680"/>
        <w:gridCol w:w="3420"/>
      </w:tblGrid>
      <w:tr w:rsidR="00235219" w:rsidRPr="00DA4AE6" w:rsidTr="00A231CB">
        <w:tc>
          <w:tcPr>
            <w:tcW w:w="530" w:type="dxa"/>
          </w:tcPr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A4AE6">
              <w:rPr>
                <w:rFonts w:ascii="Times New Roman" w:hAnsi="Times New Roman"/>
                <w:sz w:val="24"/>
                <w:szCs w:val="24"/>
                <w:lang w:val="ro-RO"/>
              </w:rPr>
              <w:t>Nr. crt.</w:t>
            </w:r>
          </w:p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78" w:type="dxa"/>
          </w:tcPr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A4AE6">
              <w:rPr>
                <w:rFonts w:ascii="Times New Roman" w:hAnsi="Times New Roman"/>
                <w:sz w:val="24"/>
                <w:szCs w:val="24"/>
                <w:lang w:val="ro-RO"/>
              </w:rPr>
              <w:t>Obiect contract</w:t>
            </w:r>
          </w:p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0" w:type="dxa"/>
          </w:tcPr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A4AE6">
              <w:rPr>
                <w:rFonts w:ascii="Times New Roman" w:hAnsi="Times New Roman"/>
                <w:sz w:val="24"/>
                <w:szCs w:val="24"/>
                <w:lang w:val="ro-RO"/>
              </w:rPr>
              <w:t>Denumirea/nume beneficiar /client</w:t>
            </w:r>
          </w:p>
          <w:p w:rsidR="00235219" w:rsidRPr="00DA4AE6" w:rsidRDefault="00235219" w:rsidP="00482A18">
            <w:pPr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DA4AE6">
              <w:rPr>
                <w:rFonts w:ascii="Times New Roman" w:hAnsi="Times New Roman"/>
                <w:sz w:val="24"/>
                <w:szCs w:val="24"/>
                <w:lang w:val="ro-RO"/>
              </w:rPr>
              <w:t>Adresa</w:t>
            </w:r>
          </w:p>
        </w:tc>
        <w:tc>
          <w:tcPr>
            <w:tcW w:w="3420" w:type="dxa"/>
          </w:tcPr>
          <w:p w:rsidR="00235219" w:rsidRPr="00DA4AE6" w:rsidRDefault="00235219" w:rsidP="00482A1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235219" w:rsidRPr="00DA4AE6" w:rsidRDefault="00235219" w:rsidP="00482A18">
            <w:pPr>
              <w:rPr>
                <w:rFonts w:ascii="Times New Roman" w:hAnsi="Times New Roman"/>
                <w:sz w:val="24"/>
                <w:szCs w:val="24"/>
                <w:vertAlign w:val="superscript"/>
                <w:lang w:val="ro-RO"/>
              </w:rPr>
            </w:pPr>
            <w:r w:rsidRPr="00DA4AE6">
              <w:rPr>
                <w:rFonts w:ascii="Times New Roman" w:hAnsi="Times New Roman"/>
                <w:sz w:val="24"/>
                <w:szCs w:val="24"/>
                <w:lang w:val="ro-RO"/>
              </w:rPr>
              <w:t>Perioad</w:t>
            </w:r>
            <w:r w:rsidR="00CD2A68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  <w:r w:rsidRPr="00DA4A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derulare contract </w:t>
            </w:r>
            <w:r w:rsidRPr="00DA4AE6">
              <w:rPr>
                <w:rFonts w:ascii="Times New Roman" w:hAnsi="Times New Roman"/>
                <w:sz w:val="24"/>
                <w:szCs w:val="24"/>
                <w:vertAlign w:val="superscript"/>
                <w:lang w:val="ro-RO"/>
              </w:rPr>
              <w:t>**)</w:t>
            </w:r>
          </w:p>
        </w:tc>
      </w:tr>
      <w:tr w:rsidR="00235219" w:rsidRPr="00DA4AE6" w:rsidTr="00A231CB">
        <w:tc>
          <w:tcPr>
            <w:tcW w:w="530" w:type="dxa"/>
          </w:tcPr>
          <w:p w:rsidR="00235219" w:rsidRPr="00DA4AE6" w:rsidRDefault="00235219" w:rsidP="00482A1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A4AE6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378" w:type="dxa"/>
          </w:tcPr>
          <w:p w:rsidR="00235219" w:rsidRPr="00DA4AE6" w:rsidRDefault="00235219" w:rsidP="00482A1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0" w:type="dxa"/>
          </w:tcPr>
          <w:p w:rsidR="00235219" w:rsidRPr="00DA4AE6" w:rsidRDefault="00235219" w:rsidP="00482A1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</w:tcPr>
          <w:p w:rsidR="00235219" w:rsidRPr="00DA4AE6" w:rsidRDefault="00235219" w:rsidP="00482A1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35219" w:rsidRPr="00DA4AE6" w:rsidTr="00A231CB">
        <w:tc>
          <w:tcPr>
            <w:tcW w:w="530" w:type="dxa"/>
          </w:tcPr>
          <w:p w:rsidR="00235219" w:rsidRPr="00DA4AE6" w:rsidRDefault="00235219" w:rsidP="00482A1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A4AE6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378" w:type="dxa"/>
          </w:tcPr>
          <w:p w:rsidR="00235219" w:rsidRPr="00DA4AE6" w:rsidRDefault="00235219" w:rsidP="00482A1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0" w:type="dxa"/>
          </w:tcPr>
          <w:p w:rsidR="00235219" w:rsidRPr="00DA4AE6" w:rsidRDefault="00235219" w:rsidP="00482A1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</w:tcPr>
          <w:p w:rsidR="00235219" w:rsidRPr="00DA4AE6" w:rsidRDefault="00235219" w:rsidP="00482A1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35219" w:rsidRPr="00DA4AE6" w:rsidTr="00A231CB">
        <w:tc>
          <w:tcPr>
            <w:tcW w:w="530" w:type="dxa"/>
          </w:tcPr>
          <w:p w:rsidR="00235219" w:rsidRPr="00DA4AE6" w:rsidRDefault="00235219" w:rsidP="00482A1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A4AE6">
              <w:rPr>
                <w:rFonts w:ascii="Times New Roman" w:hAnsi="Times New Roman"/>
                <w:sz w:val="24"/>
                <w:szCs w:val="24"/>
                <w:lang w:val="ro-RO"/>
              </w:rPr>
              <w:t>...</w:t>
            </w:r>
          </w:p>
        </w:tc>
        <w:tc>
          <w:tcPr>
            <w:tcW w:w="1378" w:type="dxa"/>
          </w:tcPr>
          <w:p w:rsidR="00235219" w:rsidRPr="00DA4AE6" w:rsidRDefault="00235219" w:rsidP="00482A1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0" w:type="dxa"/>
          </w:tcPr>
          <w:p w:rsidR="00235219" w:rsidRPr="00DA4AE6" w:rsidRDefault="00235219" w:rsidP="00482A1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</w:tcPr>
          <w:p w:rsidR="00235219" w:rsidRPr="00DA4AE6" w:rsidRDefault="00235219" w:rsidP="00482A1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235219" w:rsidRPr="00DA4AE6" w:rsidRDefault="00235219" w:rsidP="002E6F6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o-RO"/>
        </w:rPr>
      </w:pPr>
      <w:r w:rsidRPr="00DA4AE6">
        <w:rPr>
          <w:rFonts w:ascii="Times New Roman" w:hAnsi="Times New Roman"/>
          <w:sz w:val="24"/>
          <w:szCs w:val="24"/>
          <w:lang w:val="ro-RO"/>
        </w:rPr>
        <w:t>Operator economic,</w:t>
      </w:r>
      <w:r w:rsidRPr="00DA4AE6">
        <w:rPr>
          <w:rFonts w:ascii="Times New Roman" w:hAnsi="Times New Roman"/>
          <w:i/>
          <w:sz w:val="24"/>
          <w:szCs w:val="24"/>
          <w:lang w:val="ro-RO"/>
        </w:rPr>
        <w:t xml:space="preserve"> </w:t>
      </w:r>
    </w:p>
    <w:p w:rsidR="00235219" w:rsidRPr="00DA4AE6" w:rsidRDefault="00235219" w:rsidP="002E6F6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o-RO"/>
        </w:rPr>
      </w:pPr>
      <w:r w:rsidRPr="00DA4AE6">
        <w:rPr>
          <w:rFonts w:ascii="Times New Roman" w:hAnsi="Times New Roman"/>
          <w:i/>
          <w:sz w:val="24"/>
          <w:szCs w:val="24"/>
          <w:lang w:val="ro-RO"/>
        </w:rPr>
        <w:t>(semn</w:t>
      </w:r>
      <w:r w:rsidR="00CD2A68">
        <w:rPr>
          <w:rFonts w:ascii="Times New Roman" w:hAnsi="Times New Roman"/>
          <w:i/>
          <w:sz w:val="24"/>
          <w:szCs w:val="24"/>
          <w:lang w:val="ro-RO"/>
        </w:rPr>
        <w:t>a</w:t>
      </w:r>
      <w:r w:rsidRPr="00DA4AE6">
        <w:rPr>
          <w:rFonts w:ascii="Times New Roman" w:hAnsi="Times New Roman"/>
          <w:i/>
          <w:sz w:val="24"/>
          <w:szCs w:val="24"/>
          <w:lang w:val="ro-RO"/>
        </w:rPr>
        <w:t>tur</w:t>
      </w:r>
      <w:r w:rsidR="00CD2A68">
        <w:rPr>
          <w:rFonts w:ascii="Times New Roman" w:hAnsi="Times New Roman"/>
          <w:i/>
          <w:sz w:val="24"/>
          <w:szCs w:val="24"/>
          <w:lang w:val="ro-RO"/>
        </w:rPr>
        <w:t>a</w:t>
      </w:r>
      <w:r w:rsidRPr="00DA4AE6">
        <w:rPr>
          <w:rFonts w:ascii="Times New Roman" w:hAnsi="Times New Roman"/>
          <w:i/>
          <w:sz w:val="24"/>
          <w:szCs w:val="24"/>
          <w:lang w:val="ro-RO"/>
        </w:rPr>
        <w:t xml:space="preserve"> autorizat</w:t>
      </w:r>
      <w:r w:rsidR="00CD2A68">
        <w:rPr>
          <w:rFonts w:ascii="Times New Roman" w:hAnsi="Times New Roman"/>
          <w:i/>
          <w:sz w:val="24"/>
          <w:szCs w:val="24"/>
          <w:lang w:val="ro-RO"/>
        </w:rPr>
        <w:t>a</w:t>
      </w:r>
      <w:r w:rsidRPr="00DA4AE6">
        <w:rPr>
          <w:rFonts w:ascii="Times New Roman" w:hAnsi="Times New Roman"/>
          <w:i/>
          <w:sz w:val="24"/>
          <w:szCs w:val="24"/>
          <w:lang w:val="ro-RO"/>
        </w:rPr>
        <w:t>)</w:t>
      </w:r>
    </w:p>
    <w:p w:rsidR="00235219" w:rsidRPr="00DA4AE6" w:rsidRDefault="00235219" w:rsidP="002E6F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235219" w:rsidRPr="00DA4AE6" w:rsidRDefault="00235219" w:rsidP="00BD28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4AE6">
        <w:rPr>
          <w:rFonts w:ascii="Times New Roman" w:hAnsi="Times New Roman"/>
          <w:sz w:val="24"/>
          <w:szCs w:val="24"/>
          <w:lang w:val="ro-RO"/>
        </w:rPr>
        <w:t xml:space="preserve">**) Se va preciza data de </w:t>
      </w:r>
      <w:r w:rsidR="00CD2A68">
        <w:rPr>
          <w:rFonts w:ascii="Times New Roman" w:hAnsi="Times New Roman"/>
          <w:sz w:val="24"/>
          <w:szCs w:val="24"/>
          <w:lang w:val="ro-RO"/>
        </w:rPr>
        <w:t>i</w:t>
      </w:r>
      <w:r w:rsidRPr="00DA4AE6">
        <w:rPr>
          <w:rFonts w:ascii="Times New Roman" w:hAnsi="Times New Roman"/>
          <w:sz w:val="24"/>
          <w:szCs w:val="24"/>
          <w:lang w:val="ro-RO"/>
        </w:rPr>
        <w:t xml:space="preserve">ncepere </w:t>
      </w:r>
      <w:r w:rsidR="00CD2A68">
        <w:rPr>
          <w:rFonts w:ascii="Times New Roman" w:hAnsi="Times New Roman"/>
          <w:sz w:val="24"/>
          <w:szCs w:val="24"/>
          <w:lang w:val="ro-RO"/>
        </w:rPr>
        <w:t>s</w:t>
      </w:r>
      <w:r w:rsidRPr="00DA4AE6">
        <w:rPr>
          <w:rFonts w:ascii="Times New Roman" w:hAnsi="Times New Roman"/>
          <w:sz w:val="24"/>
          <w:szCs w:val="24"/>
          <w:lang w:val="ro-RO"/>
        </w:rPr>
        <w:t>i de finalizare a prest</w:t>
      </w:r>
      <w:r w:rsidR="00CD2A68">
        <w:rPr>
          <w:rFonts w:ascii="Times New Roman" w:hAnsi="Times New Roman"/>
          <w:sz w:val="24"/>
          <w:szCs w:val="24"/>
          <w:lang w:val="ro-RO"/>
        </w:rPr>
        <w:t>a</w:t>
      </w:r>
      <w:r w:rsidRPr="00DA4AE6">
        <w:rPr>
          <w:rFonts w:ascii="Times New Roman" w:hAnsi="Times New Roman"/>
          <w:sz w:val="24"/>
          <w:szCs w:val="24"/>
          <w:lang w:val="ro-RO"/>
        </w:rPr>
        <w:t>rii serviciului.</w:t>
      </w:r>
    </w:p>
    <w:sectPr w:rsidR="00235219" w:rsidRPr="00DA4AE6" w:rsidSect="00C06E3E">
      <w:footerReference w:type="default" r:id="rId8"/>
      <w:pgSz w:w="12240" w:h="15840"/>
      <w:pgMar w:top="284" w:right="284" w:bottom="5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CC9" w:rsidRDefault="00AB1CC9" w:rsidP="00686B27">
      <w:pPr>
        <w:spacing w:after="0" w:line="240" w:lineRule="auto"/>
      </w:pPr>
      <w:r>
        <w:separator/>
      </w:r>
    </w:p>
  </w:endnote>
  <w:endnote w:type="continuationSeparator" w:id="0">
    <w:p w:rsidR="00AB1CC9" w:rsidRDefault="00AB1CC9" w:rsidP="00686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219" w:rsidRDefault="001B6332">
    <w:pPr>
      <w:pStyle w:val="Footer"/>
      <w:jc w:val="right"/>
    </w:pPr>
    <w:fldSimple w:instr=" PAGE   \* MERGEFORMAT ">
      <w:r w:rsidR="007057ED">
        <w:rPr>
          <w:noProof/>
        </w:rPr>
        <w:t>1</w:t>
      </w:r>
    </w:fldSimple>
  </w:p>
  <w:p w:rsidR="00235219" w:rsidRDefault="0023521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CC9" w:rsidRDefault="00AB1CC9" w:rsidP="00686B27">
      <w:pPr>
        <w:spacing w:after="0" w:line="240" w:lineRule="auto"/>
      </w:pPr>
      <w:r>
        <w:separator/>
      </w:r>
    </w:p>
  </w:footnote>
  <w:footnote w:type="continuationSeparator" w:id="0">
    <w:p w:rsidR="00AB1CC9" w:rsidRDefault="00AB1CC9" w:rsidP="00686B27">
      <w:pPr>
        <w:spacing w:after="0" w:line="240" w:lineRule="auto"/>
      </w:pPr>
      <w:r>
        <w:continuationSeparator/>
      </w:r>
    </w:p>
  </w:footnote>
  <w:footnote w:id="1">
    <w:p w:rsidR="00235219" w:rsidRDefault="00235219" w:rsidP="00461F6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75CB7">
        <w:rPr>
          <w:rFonts w:ascii="Times New Roman" w:hAnsi="Times New Roman"/>
          <w:i/>
          <w:sz w:val="22"/>
          <w:szCs w:val="22"/>
        </w:rPr>
        <w:t>A se completa de c</w:t>
      </w:r>
      <w:r w:rsidR="00CD2A68">
        <w:rPr>
          <w:rFonts w:ascii="Times New Roman" w:hAnsi="Times New Roman"/>
          <w:i/>
          <w:sz w:val="22"/>
          <w:szCs w:val="22"/>
        </w:rPr>
        <w:t>a</w:t>
      </w:r>
      <w:r w:rsidRPr="00A75CB7">
        <w:rPr>
          <w:rFonts w:ascii="Times New Roman" w:hAnsi="Times New Roman"/>
          <w:i/>
          <w:sz w:val="22"/>
          <w:szCs w:val="22"/>
        </w:rPr>
        <w:t xml:space="preserve">tre fiecare membru al asocierii, </w:t>
      </w:r>
      <w:r w:rsidR="00CD2A68">
        <w:rPr>
          <w:rFonts w:ascii="Times New Roman" w:hAnsi="Times New Roman"/>
          <w:i/>
          <w:sz w:val="22"/>
          <w:szCs w:val="22"/>
        </w:rPr>
        <w:t>i</w:t>
      </w:r>
      <w:r w:rsidRPr="00A75CB7">
        <w:rPr>
          <w:rFonts w:ascii="Times New Roman" w:hAnsi="Times New Roman"/>
          <w:i/>
          <w:sz w:val="22"/>
          <w:szCs w:val="22"/>
        </w:rPr>
        <w:t xml:space="preserve">n cazul </w:t>
      </w:r>
      <w:r w:rsidR="00CD2A68">
        <w:rPr>
          <w:rFonts w:ascii="Times New Roman" w:hAnsi="Times New Roman"/>
          <w:i/>
          <w:sz w:val="22"/>
          <w:szCs w:val="22"/>
        </w:rPr>
        <w:t>i</w:t>
      </w:r>
      <w:r w:rsidRPr="00A75CB7">
        <w:rPr>
          <w:rFonts w:ascii="Times New Roman" w:hAnsi="Times New Roman"/>
          <w:i/>
          <w:sz w:val="22"/>
          <w:szCs w:val="22"/>
        </w:rPr>
        <w:t>n care oferta este depus</w:t>
      </w:r>
      <w:r w:rsidR="00CD2A68">
        <w:rPr>
          <w:rFonts w:ascii="Times New Roman" w:hAnsi="Times New Roman"/>
          <w:i/>
          <w:sz w:val="22"/>
          <w:szCs w:val="22"/>
        </w:rPr>
        <w:t>a</w:t>
      </w:r>
      <w:r w:rsidRPr="00A75CB7">
        <w:rPr>
          <w:rFonts w:ascii="Times New Roman" w:hAnsi="Times New Roman"/>
          <w:i/>
          <w:sz w:val="22"/>
          <w:szCs w:val="22"/>
        </w:rPr>
        <w:t xml:space="preserve"> de o asociere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2"/>
      <w:numFmt w:val="decimal"/>
      <w:isLgl/>
      <w:lvlText w:val="%1.%2"/>
      <w:lvlJc w:val="left"/>
      <w:pPr>
        <w:tabs>
          <w:tab w:val="num" w:pos="1110"/>
        </w:tabs>
        <w:ind w:left="1110" w:hanging="39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1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>
      <w:start w:val="1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0000000B"/>
    <w:multiLevelType w:val="multilevel"/>
    <w:tmpl w:val="0000000B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000000F"/>
    <w:multiLevelType w:val="multilevel"/>
    <w:tmpl w:val="0000000F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6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  <w:b/>
      </w:rPr>
    </w:lvl>
  </w:abstractNum>
  <w:abstractNum w:abstractNumId="7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  <w:rPr>
        <w:rFonts w:cs="Times New Roman"/>
      </w:rPr>
    </w:lvl>
  </w:abstractNum>
  <w:abstractNum w:abstractNumId="8">
    <w:nsid w:val="283E189B"/>
    <w:multiLevelType w:val="hybridMultilevel"/>
    <w:tmpl w:val="3BEADC44"/>
    <w:lvl w:ilvl="0" w:tplc="D90E93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2A512369"/>
    <w:multiLevelType w:val="singleLevel"/>
    <w:tmpl w:val="709EBE9A"/>
    <w:lvl w:ilvl="0">
      <w:start w:val="1"/>
      <w:numFmt w:val="lowerLetter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0">
    <w:nsid w:val="33A45C53"/>
    <w:multiLevelType w:val="hybridMultilevel"/>
    <w:tmpl w:val="CD56F49C"/>
    <w:lvl w:ilvl="0" w:tplc="B7803FD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4A26309"/>
    <w:multiLevelType w:val="hybridMultilevel"/>
    <w:tmpl w:val="B4DAA4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2F53A0"/>
    <w:multiLevelType w:val="singleLevel"/>
    <w:tmpl w:val="DA9E8088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3">
    <w:nsid w:val="3C747AA3"/>
    <w:multiLevelType w:val="hybridMultilevel"/>
    <w:tmpl w:val="D3CCDB08"/>
    <w:lvl w:ilvl="0" w:tplc="C356677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4">
    <w:nsid w:val="42DD4DCF"/>
    <w:multiLevelType w:val="multilevel"/>
    <w:tmpl w:val="FB605054"/>
    <w:lvl w:ilvl="0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8A25A1"/>
    <w:multiLevelType w:val="hybridMultilevel"/>
    <w:tmpl w:val="F9167970"/>
    <w:lvl w:ilvl="0" w:tplc="1512A3EA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6">
    <w:nsid w:val="484A00D1"/>
    <w:multiLevelType w:val="hybridMultilevel"/>
    <w:tmpl w:val="084CB36A"/>
    <w:lvl w:ilvl="0" w:tplc="B5AC32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59072C6B"/>
    <w:multiLevelType w:val="hybridMultilevel"/>
    <w:tmpl w:val="E99A7946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>
    <w:nsid w:val="5E9F376C"/>
    <w:multiLevelType w:val="hybridMultilevel"/>
    <w:tmpl w:val="F70AE236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63E3295"/>
    <w:multiLevelType w:val="hybridMultilevel"/>
    <w:tmpl w:val="8E68A406"/>
    <w:lvl w:ilvl="0" w:tplc="13AAB6A8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>
    <w:nsid w:val="72A16CA1"/>
    <w:multiLevelType w:val="hybridMultilevel"/>
    <w:tmpl w:val="20AEF758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72E9299E"/>
    <w:multiLevelType w:val="hybridMultilevel"/>
    <w:tmpl w:val="A008C27E"/>
    <w:lvl w:ilvl="0" w:tplc="0409000F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0"/>
  </w:num>
  <w:num w:numId="4">
    <w:abstractNumId w:val="12"/>
  </w:num>
  <w:num w:numId="5">
    <w:abstractNumId w:val="10"/>
  </w:num>
  <w:num w:numId="6">
    <w:abstractNumId w:val="17"/>
  </w:num>
  <w:num w:numId="7">
    <w:abstractNumId w:val="15"/>
  </w:num>
  <w:num w:numId="8">
    <w:abstractNumId w:val="11"/>
  </w:num>
  <w:num w:numId="9">
    <w:abstractNumId w:val="1"/>
  </w:num>
  <w:num w:numId="10">
    <w:abstractNumId w:val="5"/>
  </w:num>
  <w:num w:numId="11">
    <w:abstractNumId w:val="7"/>
  </w:num>
  <w:num w:numId="12">
    <w:abstractNumId w:val="4"/>
  </w:num>
  <w:num w:numId="13">
    <w:abstractNumId w:val="2"/>
  </w:num>
  <w:num w:numId="14">
    <w:abstractNumId w:val="6"/>
  </w:num>
  <w:num w:numId="15">
    <w:abstractNumId w:val="0"/>
    <w:lvlOverride w:ilvl="0">
      <w:startOverride w:val="2"/>
    </w:lvlOverride>
  </w:num>
  <w:num w:numId="16">
    <w:abstractNumId w:val="3"/>
  </w:num>
  <w:num w:numId="17">
    <w:abstractNumId w:val="13"/>
  </w:num>
  <w:num w:numId="18">
    <w:abstractNumId w:val="8"/>
  </w:num>
  <w:num w:numId="19">
    <w:abstractNumId w:val="21"/>
  </w:num>
  <w:num w:numId="20">
    <w:abstractNumId w:val="16"/>
  </w:num>
  <w:num w:numId="21">
    <w:abstractNumId w:val="9"/>
    <w:lvlOverride w:ilvl="0">
      <w:lvl w:ilvl="0">
        <w:start w:val="1"/>
        <w:numFmt w:val="lowerLetter"/>
        <w:lvlText w:val="%1)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4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682"/>
    <w:rsid w:val="000008F9"/>
    <w:rsid w:val="00000AFC"/>
    <w:rsid w:val="0000120D"/>
    <w:rsid w:val="000013BE"/>
    <w:rsid w:val="000015DA"/>
    <w:rsid w:val="00001C76"/>
    <w:rsid w:val="0000209D"/>
    <w:rsid w:val="00004AD8"/>
    <w:rsid w:val="00004BA7"/>
    <w:rsid w:val="000055FC"/>
    <w:rsid w:val="00006089"/>
    <w:rsid w:val="00006919"/>
    <w:rsid w:val="00006AA3"/>
    <w:rsid w:val="00006F23"/>
    <w:rsid w:val="0000719F"/>
    <w:rsid w:val="00007496"/>
    <w:rsid w:val="0000758C"/>
    <w:rsid w:val="00007DD8"/>
    <w:rsid w:val="00010439"/>
    <w:rsid w:val="0001054B"/>
    <w:rsid w:val="000112C7"/>
    <w:rsid w:val="0001135A"/>
    <w:rsid w:val="00011456"/>
    <w:rsid w:val="00011CFD"/>
    <w:rsid w:val="000121FA"/>
    <w:rsid w:val="00012788"/>
    <w:rsid w:val="000128F9"/>
    <w:rsid w:val="000129EB"/>
    <w:rsid w:val="00013573"/>
    <w:rsid w:val="00014899"/>
    <w:rsid w:val="000149DE"/>
    <w:rsid w:val="00014BD4"/>
    <w:rsid w:val="000160B7"/>
    <w:rsid w:val="000162D3"/>
    <w:rsid w:val="000167EF"/>
    <w:rsid w:val="00017862"/>
    <w:rsid w:val="00020F02"/>
    <w:rsid w:val="00020FC1"/>
    <w:rsid w:val="00021B0D"/>
    <w:rsid w:val="000226E3"/>
    <w:rsid w:val="00023F03"/>
    <w:rsid w:val="00024BB5"/>
    <w:rsid w:val="00025373"/>
    <w:rsid w:val="0002547E"/>
    <w:rsid w:val="000254D6"/>
    <w:rsid w:val="00025B51"/>
    <w:rsid w:val="00025C74"/>
    <w:rsid w:val="0002729E"/>
    <w:rsid w:val="0002736E"/>
    <w:rsid w:val="00030C17"/>
    <w:rsid w:val="0003102B"/>
    <w:rsid w:val="0003181B"/>
    <w:rsid w:val="00032310"/>
    <w:rsid w:val="000324A1"/>
    <w:rsid w:val="000324EB"/>
    <w:rsid w:val="00032546"/>
    <w:rsid w:val="0003266A"/>
    <w:rsid w:val="00032EE5"/>
    <w:rsid w:val="0003323E"/>
    <w:rsid w:val="0003432B"/>
    <w:rsid w:val="00035641"/>
    <w:rsid w:val="000359FC"/>
    <w:rsid w:val="00036610"/>
    <w:rsid w:val="00036686"/>
    <w:rsid w:val="00036D91"/>
    <w:rsid w:val="00037B20"/>
    <w:rsid w:val="00041448"/>
    <w:rsid w:val="000428D3"/>
    <w:rsid w:val="0004382F"/>
    <w:rsid w:val="00044A9D"/>
    <w:rsid w:val="00045C3F"/>
    <w:rsid w:val="0004661D"/>
    <w:rsid w:val="000467EE"/>
    <w:rsid w:val="0004683D"/>
    <w:rsid w:val="000468EF"/>
    <w:rsid w:val="00050781"/>
    <w:rsid w:val="0005285D"/>
    <w:rsid w:val="000536CF"/>
    <w:rsid w:val="00053725"/>
    <w:rsid w:val="00053CC6"/>
    <w:rsid w:val="00053DB2"/>
    <w:rsid w:val="000547B1"/>
    <w:rsid w:val="0005483F"/>
    <w:rsid w:val="00055DAE"/>
    <w:rsid w:val="000562D5"/>
    <w:rsid w:val="000563A2"/>
    <w:rsid w:val="000563BD"/>
    <w:rsid w:val="00057475"/>
    <w:rsid w:val="000577C9"/>
    <w:rsid w:val="00057DF2"/>
    <w:rsid w:val="000609F9"/>
    <w:rsid w:val="00060F54"/>
    <w:rsid w:val="00061840"/>
    <w:rsid w:val="0006199D"/>
    <w:rsid w:val="00061BDA"/>
    <w:rsid w:val="00061EC3"/>
    <w:rsid w:val="00062536"/>
    <w:rsid w:val="00062ABD"/>
    <w:rsid w:val="00062CDD"/>
    <w:rsid w:val="00063114"/>
    <w:rsid w:val="00064C00"/>
    <w:rsid w:val="00064C8D"/>
    <w:rsid w:val="0006524B"/>
    <w:rsid w:val="000652E7"/>
    <w:rsid w:val="00065619"/>
    <w:rsid w:val="00065AAF"/>
    <w:rsid w:val="0006603D"/>
    <w:rsid w:val="0007052A"/>
    <w:rsid w:val="00070962"/>
    <w:rsid w:val="000715F4"/>
    <w:rsid w:val="00071CE2"/>
    <w:rsid w:val="000721BA"/>
    <w:rsid w:val="00072BB3"/>
    <w:rsid w:val="000732D8"/>
    <w:rsid w:val="00073611"/>
    <w:rsid w:val="00073A95"/>
    <w:rsid w:val="00074C51"/>
    <w:rsid w:val="00075B91"/>
    <w:rsid w:val="00075CA3"/>
    <w:rsid w:val="00075CF5"/>
    <w:rsid w:val="000760A3"/>
    <w:rsid w:val="000765D6"/>
    <w:rsid w:val="00076646"/>
    <w:rsid w:val="00076AE4"/>
    <w:rsid w:val="00076B13"/>
    <w:rsid w:val="00076D4D"/>
    <w:rsid w:val="00077FA9"/>
    <w:rsid w:val="0008052C"/>
    <w:rsid w:val="00080E1B"/>
    <w:rsid w:val="000813C6"/>
    <w:rsid w:val="000815C1"/>
    <w:rsid w:val="00081752"/>
    <w:rsid w:val="000820D8"/>
    <w:rsid w:val="00083B1F"/>
    <w:rsid w:val="000843C6"/>
    <w:rsid w:val="00084EF4"/>
    <w:rsid w:val="00085023"/>
    <w:rsid w:val="0008564E"/>
    <w:rsid w:val="00085DF7"/>
    <w:rsid w:val="000861F7"/>
    <w:rsid w:val="00086865"/>
    <w:rsid w:val="00086926"/>
    <w:rsid w:val="00086CA0"/>
    <w:rsid w:val="00087876"/>
    <w:rsid w:val="00087B4A"/>
    <w:rsid w:val="00087F45"/>
    <w:rsid w:val="00090382"/>
    <w:rsid w:val="00090645"/>
    <w:rsid w:val="00090A9A"/>
    <w:rsid w:val="00090D84"/>
    <w:rsid w:val="00090D88"/>
    <w:rsid w:val="00090E79"/>
    <w:rsid w:val="00091068"/>
    <w:rsid w:val="00091B66"/>
    <w:rsid w:val="0009209F"/>
    <w:rsid w:val="00093EF9"/>
    <w:rsid w:val="00094151"/>
    <w:rsid w:val="00094368"/>
    <w:rsid w:val="00094432"/>
    <w:rsid w:val="00094468"/>
    <w:rsid w:val="00095A99"/>
    <w:rsid w:val="000963B7"/>
    <w:rsid w:val="0009726A"/>
    <w:rsid w:val="000973D5"/>
    <w:rsid w:val="000974CB"/>
    <w:rsid w:val="0009785A"/>
    <w:rsid w:val="00097AA7"/>
    <w:rsid w:val="00097B0F"/>
    <w:rsid w:val="000A078A"/>
    <w:rsid w:val="000A0AE6"/>
    <w:rsid w:val="000A1305"/>
    <w:rsid w:val="000A2355"/>
    <w:rsid w:val="000A282E"/>
    <w:rsid w:val="000A407F"/>
    <w:rsid w:val="000A42AD"/>
    <w:rsid w:val="000A6AC8"/>
    <w:rsid w:val="000A702A"/>
    <w:rsid w:val="000A7229"/>
    <w:rsid w:val="000A7BB6"/>
    <w:rsid w:val="000B0FA8"/>
    <w:rsid w:val="000B1C6B"/>
    <w:rsid w:val="000B281E"/>
    <w:rsid w:val="000B4137"/>
    <w:rsid w:val="000B43F3"/>
    <w:rsid w:val="000B524D"/>
    <w:rsid w:val="000B5E6E"/>
    <w:rsid w:val="000B6B3D"/>
    <w:rsid w:val="000B7484"/>
    <w:rsid w:val="000B75D1"/>
    <w:rsid w:val="000B7F1D"/>
    <w:rsid w:val="000C219A"/>
    <w:rsid w:val="000C244F"/>
    <w:rsid w:val="000C251B"/>
    <w:rsid w:val="000C2755"/>
    <w:rsid w:val="000C27F3"/>
    <w:rsid w:val="000C29EB"/>
    <w:rsid w:val="000C334D"/>
    <w:rsid w:val="000C34FD"/>
    <w:rsid w:val="000C3646"/>
    <w:rsid w:val="000C3E45"/>
    <w:rsid w:val="000C40CA"/>
    <w:rsid w:val="000C4217"/>
    <w:rsid w:val="000C498A"/>
    <w:rsid w:val="000C4E65"/>
    <w:rsid w:val="000C5513"/>
    <w:rsid w:val="000C5E1C"/>
    <w:rsid w:val="000C6151"/>
    <w:rsid w:val="000C6EAD"/>
    <w:rsid w:val="000C79E9"/>
    <w:rsid w:val="000C7EAF"/>
    <w:rsid w:val="000D03D1"/>
    <w:rsid w:val="000D062E"/>
    <w:rsid w:val="000D0907"/>
    <w:rsid w:val="000D09C1"/>
    <w:rsid w:val="000D1DC7"/>
    <w:rsid w:val="000D2003"/>
    <w:rsid w:val="000D272A"/>
    <w:rsid w:val="000D2844"/>
    <w:rsid w:val="000D3E97"/>
    <w:rsid w:val="000D452D"/>
    <w:rsid w:val="000D4DE2"/>
    <w:rsid w:val="000D5736"/>
    <w:rsid w:val="000D597F"/>
    <w:rsid w:val="000D59EE"/>
    <w:rsid w:val="000D6305"/>
    <w:rsid w:val="000D65AE"/>
    <w:rsid w:val="000D6E74"/>
    <w:rsid w:val="000D70AA"/>
    <w:rsid w:val="000D74B9"/>
    <w:rsid w:val="000D7752"/>
    <w:rsid w:val="000E02D8"/>
    <w:rsid w:val="000E127E"/>
    <w:rsid w:val="000E1C4D"/>
    <w:rsid w:val="000E1D2F"/>
    <w:rsid w:val="000E1F8A"/>
    <w:rsid w:val="000E2090"/>
    <w:rsid w:val="000E2F23"/>
    <w:rsid w:val="000E3839"/>
    <w:rsid w:val="000E3D5F"/>
    <w:rsid w:val="000E4053"/>
    <w:rsid w:val="000E409E"/>
    <w:rsid w:val="000E40E2"/>
    <w:rsid w:val="000E4939"/>
    <w:rsid w:val="000E4A44"/>
    <w:rsid w:val="000E52F2"/>
    <w:rsid w:val="000E5997"/>
    <w:rsid w:val="000E5E0C"/>
    <w:rsid w:val="000E63F7"/>
    <w:rsid w:val="000E6746"/>
    <w:rsid w:val="000E68F3"/>
    <w:rsid w:val="000E69F9"/>
    <w:rsid w:val="000E70FE"/>
    <w:rsid w:val="000E74EB"/>
    <w:rsid w:val="000F0FE2"/>
    <w:rsid w:val="000F19FF"/>
    <w:rsid w:val="000F2913"/>
    <w:rsid w:val="000F2FBF"/>
    <w:rsid w:val="000F3594"/>
    <w:rsid w:val="000F3DC7"/>
    <w:rsid w:val="000F41AB"/>
    <w:rsid w:val="000F4485"/>
    <w:rsid w:val="000F44DE"/>
    <w:rsid w:val="000F4543"/>
    <w:rsid w:val="000F45D2"/>
    <w:rsid w:val="000F472A"/>
    <w:rsid w:val="000F54AB"/>
    <w:rsid w:val="000F55FE"/>
    <w:rsid w:val="000F5BD3"/>
    <w:rsid w:val="000F643C"/>
    <w:rsid w:val="000F77E0"/>
    <w:rsid w:val="000F7BFC"/>
    <w:rsid w:val="00100CED"/>
    <w:rsid w:val="00101381"/>
    <w:rsid w:val="00101A7D"/>
    <w:rsid w:val="00101C7A"/>
    <w:rsid w:val="00101F77"/>
    <w:rsid w:val="00102873"/>
    <w:rsid w:val="00103322"/>
    <w:rsid w:val="0010390D"/>
    <w:rsid w:val="00103AA6"/>
    <w:rsid w:val="00104084"/>
    <w:rsid w:val="00104136"/>
    <w:rsid w:val="00105093"/>
    <w:rsid w:val="001059BC"/>
    <w:rsid w:val="001067B0"/>
    <w:rsid w:val="00106E52"/>
    <w:rsid w:val="00107421"/>
    <w:rsid w:val="00110507"/>
    <w:rsid w:val="0011080C"/>
    <w:rsid w:val="00111E8C"/>
    <w:rsid w:val="001120C6"/>
    <w:rsid w:val="00112372"/>
    <w:rsid w:val="001130AF"/>
    <w:rsid w:val="00113384"/>
    <w:rsid w:val="00113505"/>
    <w:rsid w:val="00113C5E"/>
    <w:rsid w:val="0011427D"/>
    <w:rsid w:val="0011428F"/>
    <w:rsid w:val="00114853"/>
    <w:rsid w:val="0011519C"/>
    <w:rsid w:val="001166A4"/>
    <w:rsid w:val="00116BBF"/>
    <w:rsid w:val="00117D59"/>
    <w:rsid w:val="0012068B"/>
    <w:rsid w:val="001207B2"/>
    <w:rsid w:val="00120F1E"/>
    <w:rsid w:val="001213DD"/>
    <w:rsid w:val="00121482"/>
    <w:rsid w:val="00122C9B"/>
    <w:rsid w:val="00122CB8"/>
    <w:rsid w:val="00123186"/>
    <w:rsid w:val="00123667"/>
    <w:rsid w:val="00125168"/>
    <w:rsid w:val="00126661"/>
    <w:rsid w:val="0012706C"/>
    <w:rsid w:val="0012774C"/>
    <w:rsid w:val="00127D99"/>
    <w:rsid w:val="00130E59"/>
    <w:rsid w:val="00130F70"/>
    <w:rsid w:val="001315F6"/>
    <w:rsid w:val="0013191A"/>
    <w:rsid w:val="00131B28"/>
    <w:rsid w:val="00131CBA"/>
    <w:rsid w:val="00132817"/>
    <w:rsid w:val="00132D8B"/>
    <w:rsid w:val="00132F52"/>
    <w:rsid w:val="00133200"/>
    <w:rsid w:val="00134B67"/>
    <w:rsid w:val="00134C5B"/>
    <w:rsid w:val="00135492"/>
    <w:rsid w:val="00135C9B"/>
    <w:rsid w:val="00135E33"/>
    <w:rsid w:val="00136604"/>
    <w:rsid w:val="00136CAC"/>
    <w:rsid w:val="00136D08"/>
    <w:rsid w:val="00137310"/>
    <w:rsid w:val="0013743B"/>
    <w:rsid w:val="001374ED"/>
    <w:rsid w:val="001377A0"/>
    <w:rsid w:val="001402E4"/>
    <w:rsid w:val="00140747"/>
    <w:rsid w:val="001408B1"/>
    <w:rsid w:val="00140CD3"/>
    <w:rsid w:val="00141DC9"/>
    <w:rsid w:val="00143162"/>
    <w:rsid w:val="00143AD2"/>
    <w:rsid w:val="001441E4"/>
    <w:rsid w:val="001450DE"/>
    <w:rsid w:val="00145D82"/>
    <w:rsid w:val="0014651E"/>
    <w:rsid w:val="00146C97"/>
    <w:rsid w:val="00147904"/>
    <w:rsid w:val="00147C06"/>
    <w:rsid w:val="001509A7"/>
    <w:rsid w:val="00151033"/>
    <w:rsid w:val="0015124A"/>
    <w:rsid w:val="00152437"/>
    <w:rsid w:val="001528C3"/>
    <w:rsid w:val="00152F30"/>
    <w:rsid w:val="00153E85"/>
    <w:rsid w:val="001546E9"/>
    <w:rsid w:val="00156283"/>
    <w:rsid w:val="00156B81"/>
    <w:rsid w:val="00157947"/>
    <w:rsid w:val="00160AA3"/>
    <w:rsid w:val="001617F8"/>
    <w:rsid w:val="00161FD2"/>
    <w:rsid w:val="00162444"/>
    <w:rsid w:val="001624C2"/>
    <w:rsid w:val="00163FCE"/>
    <w:rsid w:val="00164C85"/>
    <w:rsid w:val="00164F8F"/>
    <w:rsid w:val="001650BF"/>
    <w:rsid w:val="00165162"/>
    <w:rsid w:val="001651D1"/>
    <w:rsid w:val="00165A12"/>
    <w:rsid w:val="00165AE1"/>
    <w:rsid w:val="00167950"/>
    <w:rsid w:val="00167DF8"/>
    <w:rsid w:val="00170B93"/>
    <w:rsid w:val="00170F06"/>
    <w:rsid w:val="001713B2"/>
    <w:rsid w:val="0017157F"/>
    <w:rsid w:val="00171B0C"/>
    <w:rsid w:val="001725DE"/>
    <w:rsid w:val="0017337A"/>
    <w:rsid w:val="00173A77"/>
    <w:rsid w:val="001749CC"/>
    <w:rsid w:val="00174D5A"/>
    <w:rsid w:val="00174DDD"/>
    <w:rsid w:val="001760D2"/>
    <w:rsid w:val="00177003"/>
    <w:rsid w:val="001771EB"/>
    <w:rsid w:val="0018038B"/>
    <w:rsid w:val="00180810"/>
    <w:rsid w:val="00180F6A"/>
    <w:rsid w:val="0018249E"/>
    <w:rsid w:val="00182739"/>
    <w:rsid w:val="00182EAB"/>
    <w:rsid w:val="00183906"/>
    <w:rsid w:val="00184DBE"/>
    <w:rsid w:val="00185145"/>
    <w:rsid w:val="0018539D"/>
    <w:rsid w:val="001856F5"/>
    <w:rsid w:val="001859DE"/>
    <w:rsid w:val="00185ED6"/>
    <w:rsid w:val="0018699A"/>
    <w:rsid w:val="00190819"/>
    <w:rsid w:val="00191F0B"/>
    <w:rsid w:val="0019245B"/>
    <w:rsid w:val="0019259D"/>
    <w:rsid w:val="00193A0D"/>
    <w:rsid w:val="00193DD3"/>
    <w:rsid w:val="0019402C"/>
    <w:rsid w:val="001944B3"/>
    <w:rsid w:val="00194CC0"/>
    <w:rsid w:val="001951C3"/>
    <w:rsid w:val="00195A4D"/>
    <w:rsid w:val="00195E72"/>
    <w:rsid w:val="001A04B6"/>
    <w:rsid w:val="001A050D"/>
    <w:rsid w:val="001A0946"/>
    <w:rsid w:val="001A0B63"/>
    <w:rsid w:val="001A0C11"/>
    <w:rsid w:val="001A23E9"/>
    <w:rsid w:val="001A2933"/>
    <w:rsid w:val="001A2D0C"/>
    <w:rsid w:val="001A33C3"/>
    <w:rsid w:val="001A37D5"/>
    <w:rsid w:val="001A42DD"/>
    <w:rsid w:val="001A4619"/>
    <w:rsid w:val="001A4C40"/>
    <w:rsid w:val="001A641C"/>
    <w:rsid w:val="001A757B"/>
    <w:rsid w:val="001A75C5"/>
    <w:rsid w:val="001A75D9"/>
    <w:rsid w:val="001A7C4B"/>
    <w:rsid w:val="001B062F"/>
    <w:rsid w:val="001B11BD"/>
    <w:rsid w:val="001B25CC"/>
    <w:rsid w:val="001B3C50"/>
    <w:rsid w:val="001B3E50"/>
    <w:rsid w:val="001B4391"/>
    <w:rsid w:val="001B498B"/>
    <w:rsid w:val="001B4CCC"/>
    <w:rsid w:val="001B6085"/>
    <w:rsid w:val="001B6332"/>
    <w:rsid w:val="001B712F"/>
    <w:rsid w:val="001B75CF"/>
    <w:rsid w:val="001B7932"/>
    <w:rsid w:val="001B7A7E"/>
    <w:rsid w:val="001B7CBC"/>
    <w:rsid w:val="001B7F47"/>
    <w:rsid w:val="001B7FE6"/>
    <w:rsid w:val="001C00FE"/>
    <w:rsid w:val="001C07D9"/>
    <w:rsid w:val="001C22E6"/>
    <w:rsid w:val="001C26C8"/>
    <w:rsid w:val="001C27AB"/>
    <w:rsid w:val="001C36A0"/>
    <w:rsid w:val="001C3DF6"/>
    <w:rsid w:val="001C5123"/>
    <w:rsid w:val="001C6701"/>
    <w:rsid w:val="001C687A"/>
    <w:rsid w:val="001C7003"/>
    <w:rsid w:val="001C710D"/>
    <w:rsid w:val="001C783E"/>
    <w:rsid w:val="001D02A4"/>
    <w:rsid w:val="001D0732"/>
    <w:rsid w:val="001D1159"/>
    <w:rsid w:val="001D2019"/>
    <w:rsid w:val="001D214C"/>
    <w:rsid w:val="001D3F03"/>
    <w:rsid w:val="001D3F11"/>
    <w:rsid w:val="001D4302"/>
    <w:rsid w:val="001D43FD"/>
    <w:rsid w:val="001D44F7"/>
    <w:rsid w:val="001D4A93"/>
    <w:rsid w:val="001D59B7"/>
    <w:rsid w:val="001D5E44"/>
    <w:rsid w:val="001D7386"/>
    <w:rsid w:val="001D74DE"/>
    <w:rsid w:val="001E07F9"/>
    <w:rsid w:val="001E0CE0"/>
    <w:rsid w:val="001E253B"/>
    <w:rsid w:val="001E31CA"/>
    <w:rsid w:val="001E3738"/>
    <w:rsid w:val="001E3CC0"/>
    <w:rsid w:val="001E3CF7"/>
    <w:rsid w:val="001E45EC"/>
    <w:rsid w:val="001E4D9D"/>
    <w:rsid w:val="001E55D3"/>
    <w:rsid w:val="001E57F7"/>
    <w:rsid w:val="001E594F"/>
    <w:rsid w:val="001E6050"/>
    <w:rsid w:val="001E641C"/>
    <w:rsid w:val="001E69C9"/>
    <w:rsid w:val="001E6AEA"/>
    <w:rsid w:val="001E6C14"/>
    <w:rsid w:val="001E75CC"/>
    <w:rsid w:val="001E7CEF"/>
    <w:rsid w:val="001F00EA"/>
    <w:rsid w:val="001F18BC"/>
    <w:rsid w:val="001F1B4B"/>
    <w:rsid w:val="001F32FB"/>
    <w:rsid w:val="001F388A"/>
    <w:rsid w:val="001F389B"/>
    <w:rsid w:val="001F46C4"/>
    <w:rsid w:val="001F4DBB"/>
    <w:rsid w:val="001F5D20"/>
    <w:rsid w:val="001F5E0A"/>
    <w:rsid w:val="001F6256"/>
    <w:rsid w:val="001F7271"/>
    <w:rsid w:val="001F767E"/>
    <w:rsid w:val="002002EA"/>
    <w:rsid w:val="00200A6A"/>
    <w:rsid w:val="00200CD1"/>
    <w:rsid w:val="0020200E"/>
    <w:rsid w:val="002024BA"/>
    <w:rsid w:val="00203E1A"/>
    <w:rsid w:val="00203E8C"/>
    <w:rsid w:val="0020431C"/>
    <w:rsid w:val="002051E3"/>
    <w:rsid w:val="00205634"/>
    <w:rsid w:val="00205652"/>
    <w:rsid w:val="0020597B"/>
    <w:rsid w:val="00206FB4"/>
    <w:rsid w:val="0020729A"/>
    <w:rsid w:val="002103B2"/>
    <w:rsid w:val="00211858"/>
    <w:rsid w:val="002119A7"/>
    <w:rsid w:val="00211B44"/>
    <w:rsid w:val="00211FBA"/>
    <w:rsid w:val="00212506"/>
    <w:rsid w:val="00212BDA"/>
    <w:rsid w:val="00212D1B"/>
    <w:rsid w:val="00213915"/>
    <w:rsid w:val="00214587"/>
    <w:rsid w:val="0021476D"/>
    <w:rsid w:val="002147AA"/>
    <w:rsid w:val="00214A2A"/>
    <w:rsid w:val="00215350"/>
    <w:rsid w:val="00215719"/>
    <w:rsid w:val="00215F08"/>
    <w:rsid w:val="002168DF"/>
    <w:rsid w:val="002203EB"/>
    <w:rsid w:val="00220438"/>
    <w:rsid w:val="00221AFC"/>
    <w:rsid w:val="002223BB"/>
    <w:rsid w:val="002229A5"/>
    <w:rsid w:val="00222A3A"/>
    <w:rsid w:val="00222F0C"/>
    <w:rsid w:val="002230CF"/>
    <w:rsid w:val="0022312E"/>
    <w:rsid w:val="00223197"/>
    <w:rsid w:val="00223217"/>
    <w:rsid w:val="00223AA0"/>
    <w:rsid w:val="00223F6A"/>
    <w:rsid w:val="0022423C"/>
    <w:rsid w:val="002248B3"/>
    <w:rsid w:val="00225529"/>
    <w:rsid w:val="0022560A"/>
    <w:rsid w:val="00225F33"/>
    <w:rsid w:val="002263CB"/>
    <w:rsid w:val="00226AE1"/>
    <w:rsid w:val="00227B37"/>
    <w:rsid w:val="00227DFF"/>
    <w:rsid w:val="00227E9B"/>
    <w:rsid w:val="00230074"/>
    <w:rsid w:val="002317F4"/>
    <w:rsid w:val="00231C81"/>
    <w:rsid w:val="002328FC"/>
    <w:rsid w:val="0023310A"/>
    <w:rsid w:val="002335B5"/>
    <w:rsid w:val="00233BF2"/>
    <w:rsid w:val="0023439B"/>
    <w:rsid w:val="00235219"/>
    <w:rsid w:val="002354F9"/>
    <w:rsid w:val="002357D7"/>
    <w:rsid w:val="00235911"/>
    <w:rsid w:val="00236959"/>
    <w:rsid w:val="00236BAC"/>
    <w:rsid w:val="00236BE9"/>
    <w:rsid w:val="00236C72"/>
    <w:rsid w:val="002370FB"/>
    <w:rsid w:val="002371A2"/>
    <w:rsid w:val="002371E0"/>
    <w:rsid w:val="002400C7"/>
    <w:rsid w:val="002411EA"/>
    <w:rsid w:val="00241EFC"/>
    <w:rsid w:val="0024254C"/>
    <w:rsid w:val="00242ABC"/>
    <w:rsid w:val="0024314E"/>
    <w:rsid w:val="0024348A"/>
    <w:rsid w:val="00243958"/>
    <w:rsid w:val="00244363"/>
    <w:rsid w:val="002447F2"/>
    <w:rsid w:val="00244E31"/>
    <w:rsid w:val="0024516D"/>
    <w:rsid w:val="002456E3"/>
    <w:rsid w:val="0024620A"/>
    <w:rsid w:val="00246D66"/>
    <w:rsid w:val="00247568"/>
    <w:rsid w:val="002501A2"/>
    <w:rsid w:val="0025021B"/>
    <w:rsid w:val="002505CA"/>
    <w:rsid w:val="002510A2"/>
    <w:rsid w:val="00251391"/>
    <w:rsid w:val="00251A92"/>
    <w:rsid w:val="00251DC1"/>
    <w:rsid w:val="00251ED6"/>
    <w:rsid w:val="00252192"/>
    <w:rsid w:val="002523FB"/>
    <w:rsid w:val="002533DE"/>
    <w:rsid w:val="002536EE"/>
    <w:rsid w:val="00253862"/>
    <w:rsid w:val="00253DF7"/>
    <w:rsid w:val="0025666D"/>
    <w:rsid w:val="00256C60"/>
    <w:rsid w:val="00260631"/>
    <w:rsid w:val="0026165C"/>
    <w:rsid w:val="00261AC4"/>
    <w:rsid w:val="00261D00"/>
    <w:rsid w:val="00261E61"/>
    <w:rsid w:val="002623C2"/>
    <w:rsid w:val="002629C3"/>
    <w:rsid w:val="00262EB3"/>
    <w:rsid w:val="002633B6"/>
    <w:rsid w:val="00263C88"/>
    <w:rsid w:val="00264058"/>
    <w:rsid w:val="00264337"/>
    <w:rsid w:val="00264966"/>
    <w:rsid w:val="0026579C"/>
    <w:rsid w:val="00265B79"/>
    <w:rsid w:val="00265F7E"/>
    <w:rsid w:val="0026622D"/>
    <w:rsid w:val="00266EDE"/>
    <w:rsid w:val="00267265"/>
    <w:rsid w:val="00267414"/>
    <w:rsid w:val="00267898"/>
    <w:rsid w:val="00267B24"/>
    <w:rsid w:val="00270042"/>
    <w:rsid w:val="00271325"/>
    <w:rsid w:val="00271512"/>
    <w:rsid w:val="00271711"/>
    <w:rsid w:val="00271B16"/>
    <w:rsid w:val="0027200C"/>
    <w:rsid w:val="002746EE"/>
    <w:rsid w:val="002754E1"/>
    <w:rsid w:val="00276DD7"/>
    <w:rsid w:val="002770D0"/>
    <w:rsid w:val="002801B3"/>
    <w:rsid w:val="00280B79"/>
    <w:rsid w:val="00280FD3"/>
    <w:rsid w:val="002818C3"/>
    <w:rsid w:val="002821BE"/>
    <w:rsid w:val="002847E4"/>
    <w:rsid w:val="002854DE"/>
    <w:rsid w:val="0028620F"/>
    <w:rsid w:val="002863F5"/>
    <w:rsid w:val="002868D3"/>
    <w:rsid w:val="00286923"/>
    <w:rsid w:val="002914F8"/>
    <w:rsid w:val="0029263D"/>
    <w:rsid w:val="00292C27"/>
    <w:rsid w:val="00294512"/>
    <w:rsid w:val="00294857"/>
    <w:rsid w:val="00295229"/>
    <w:rsid w:val="002956BD"/>
    <w:rsid w:val="00295F78"/>
    <w:rsid w:val="00296395"/>
    <w:rsid w:val="002964EB"/>
    <w:rsid w:val="00296AF2"/>
    <w:rsid w:val="00296BDC"/>
    <w:rsid w:val="002973BB"/>
    <w:rsid w:val="0029751F"/>
    <w:rsid w:val="002A09B6"/>
    <w:rsid w:val="002A1070"/>
    <w:rsid w:val="002A2736"/>
    <w:rsid w:val="002A43A5"/>
    <w:rsid w:val="002A4432"/>
    <w:rsid w:val="002A4FA9"/>
    <w:rsid w:val="002A566F"/>
    <w:rsid w:val="002A60CD"/>
    <w:rsid w:val="002A64DD"/>
    <w:rsid w:val="002A7174"/>
    <w:rsid w:val="002A7270"/>
    <w:rsid w:val="002A7688"/>
    <w:rsid w:val="002A76D1"/>
    <w:rsid w:val="002A7A11"/>
    <w:rsid w:val="002B0F6C"/>
    <w:rsid w:val="002B180C"/>
    <w:rsid w:val="002B18CD"/>
    <w:rsid w:val="002B2948"/>
    <w:rsid w:val="002B3146"/>
    <w:rsid w:val="002B330F"/>
    <w:rsid w:val="002B375B"/>
    <w:rsid w:val="002B4BC5"/>
    <w:rsid w:val="002B523E"/>
    <w:rsid w:val="002B57B7"/>
    <w:rsid w:val="002B6352"/>
    <w:rsid w:val="002B6B48"/>
    <w:rsid w:val="002B6C38"/>
    <w:rsid w:val="002B729D"/>
    <w:rsid w:val="002B76AE"/>
    <w:rsid w:val="002C00CC"/>
    <w:rsid w:val="002C03B2"/>
    <w:rsid w:val="002C094A"/>
    <w:rsid w:val="002C0F20"/>
    <w:rsid w:val="002C1878"/>
    <w:rsid w:val="002C214A"/>
    <w:rsid w:val="002C2C6E"/>
    <w:rsid w:val="002C312E"/>
    <w:rsid w:val="002C368D"/>
    <w:rsid w:val="002C4970"/>
    <w:rsid w:val="002C5022"/>
    <w:rsid w:val="002C5BD1"/>
    <w:rsid w:val="002C5CC8"/>
    <w:rsid w:val="002C5DA6"/>
    <w:rsid w:val="002C6ED2"/>
    <w:rsid w:val="002C7E24"/>
    <w:rsid w:val="002D04AA"/>
    <w:rsid w:val="002D04FD"/>
    <w:rsid w:val="002D1451"/>
    <w:rsid w:val="002D14CC"/>
    <w:rsid w:val="002D2315"/>
    <w:rsid w:val="002D3689"/>
    <w:rsid w:val="002D3CEF"/>
    <w:rsid w:val="002D5F34"/>
    <w:rsid w:val="002D60EC"/>
    <w:rsid w:val="002D6FF0"/>
    <w:rsid w:val="002D7658"/>
    <w:rsid w:val="002E0625"/>
    <w:rsid w:val="002E273B"/>
    <w:rsid w:val="002E30A6"/>
    <w:rsid w:val="002E3660"/>
    <w:rsid w:val="002E3905"/>
    <w:rsid w:val="002E4027"/>
    <w:rsid w:val="002E4369"/>
    <w:rsid w:val="002E46BD"/>
    <w:rsid w:val="002E529D"/>
    <w:rsid w:val="002E6128"/>
    <w:rsid w:val="002E6E67"/>
    <w:rsid w:val="002E6F6D"/>
    <w:rsid w:val="002E70FB"/>
    <w:rsid w:val="002E79EF"/>
    <w:rsid w:val="002E7FE5"/>
    <w:rsid w:val="002F00BE"/>
    <w:rsid w:val="002F05B2"/>
    <w:rsid w:val="002F13F4"/>
    <w:rsid w:val="002F1FA3"/>
    <w:rsid w:val="002F2F68"/>
    <w:rsid w:val="002F3205"/>
    <w:rsid w:val="002F3ED1"/>
    <w:rsid w:val="002F4FD1"/>
    <w:rsid w:val="002F5674"/>
    <w:rsid w:val="002F5859"/>
    <w:rsid w:val="002F5E89"/>
    <w:rsid w:val="002F78F2"/>
    <w:rsid w:val="003001D2"/>
    <w:rsid w:val="00301A92"/>
    <w:rsid w:val="003024DD"/>
    <w:rsid w:val="0030307B"/>
    <w:rsid w:val="003034A6"/>
    <w:rsid w:val="00303F02"/>
    <w:rsid w:val="003045E0"/>
    <w:rsid w:val="003054C6"/>
    <w:rsid w:val="00306C6D"/>
    <w:rsid w:val="003070CC"/>
    <w:rsid w:val="00307B58"/>
    <w:rsid w:val="00307E53"/>
    <w:rsid w:val="003105B2"/>
    <w:rsid w:val="00310A42"/>
    <w:rsid w:val="00311819"/>
    <w:rsid w:val="003118DF"/>
    <w:rsid w:val="00311A54"/>
    <w:rsid w:val="00311A62"/>
    <w:rsid w:val="00311BCB"/>
    <w:rsid w:val="00313685"/>
    <w:rsid w:val="00313E2F"/>
    <w:rsid w:val="00314088"/>
    <w:rsid w:val="003144A6"/>
    <w:rsid w:val="0031486F"/>
    <w:rsid w:val="00314FD7"/>
    <w:rsid w:val="00315C36"/>
    <w:rsid w:val="00315C55"/>
    <w:rsid w:val="00316108"/>
    <w:rsid w:val="00316254"/>
    <w:rsid w:val="00316B29"/>
    <w:rsid w:val="003173C3"/>
    <w:rsid w:val="00317BF4"/>
    <w:rsid w:val="00317BF5"/>
    <w:rsid w:val="00317DB9"/>
    <w:rsid w:val="00320121"/>
    <w:rsid w:val="003216BD"/>
    <w:rsid w:val="00322842"/>
    <w:rsid w:val="00323362"/>
    <w:rsid w:val="00323F44"/>
    <w:rsid w:val="0032437A"/>
    <w:rsid w:val="0032532A"/>
    <w:rsid w:val="00325E1A"/>
    <w:rsid w:val="00326871"/>
    <w:rsid w:val="00327974"/>
    <w:rsid w:val="0033086A"/>
    <w:rsid w:val="00330AE1"/>
    <w:rsid w:val="00331901"/>
    <w:rsid w:val="00331F5B"/>
    <w:rsid w:val="003321CE"/>
    <w:rsid w:val="00332A89"/>
    <w:rsid w:val="00332BFF"/>
    <w:rsid w:val="00332DAB"/>
    <w:rsid w:val="00332EA7"/>
    <w:rsid w:val="00332F2D"/>
    <w:rsid w:val="003340F1"/>
    <w:rsid w:val="0033416B"/>
    <w:rsid w:val="00334553"/>
    <w:rsid w:val="00334A7C"/>
    <w:rsid w:val="00335854"/>
    <w:rsid w:val="0033637C"/>
    <w:rsid w:val="003369A5"/>
    <w:rsid w:val="0033723C"/>
    <w:rsid w:val="00337BE2"/>
    <w:rsid w:val="00340B8B"/>
    <w:rsid w:val="00341264"/>
    <w:rsid w:val="00341680"/>
    <w:rsid w:val="00341B1C"/>
    <w:rsid w:val="00341C11"/>
    <w:rsid w:val="00341D4E"/>
    <w:rsid w:val="00342456"/>
    <w:rsid w:val="003426AE"/>
    <w:rsid w:val="00342930"/>
    <w:rsid w:val="00342997"/>
    <w:rsid w:val="00343172"/>
    <w:rsid w:val="0034377C"/>
    <w:rsid w:val="00343B0F"/>
    <w:rsid w:val="00344FB2"/>
    <w:rsid w:val="00345540"/>
    <w:rsid w:val="00346234"/>
    <w:rsid w:val="0034694C"/>
    <w:rsid w:val="00347050"/>
    <w:rsid w:val="00347086"/>
    <w:rsid w:val="00347512"/>
    <w:rsid w:val="003477E8"/>
    <w:rsid w:val="0034786E"/>
    <w:rsid w:val="00347C2B"/>
    <w:rsid w:val="00350199"/>
    <w:rsid w:val="0035181F"/>
    <w:rsid w:val="0035229F"/>
    <w:rsid w:val="003524BB"/>
    <w:rsid w:val="00353877"/>
    <w:rsid w:val="00353AF7"/>
    <w:rsid w:val="00354666"/>
    <w:rsid w:val="0035535D"/>
    <w:rsid w:val="00355728"/>
    <w:rsid w:val="00357698"/>
    <w:rsid w:val="00357DCF"/>
    <w:rsid w:val="003604AE"/>
    <w:rsid w:val="003608E4"/>
    <w:rsid w:val="00361AFF"/>
    <w:rsid w:val="00361C5D"/>
    <w:rsid w:val="00362F4D"/>
    <w:rsid w:val="003639EA"/>
    <w:rsid w:val="00363D79"/>
    <w:rsid w:val="00363E76"/>
    <w:rsid w:val="00364342"/>
    <w:rsid w:val="003646D0"/>
    <w:rsid w:val="003648D8"/>
    <w:rsid w:val="00364CB1"/>
    <w:rsid w:val="0036503B"/>
    <w:rsid w:val="00365763"/>
    <w:rsid w:val="0036663E"/>
    <w:rsid w:val="003668C0"/>
    <w:rsid w:val="00366EEC"/>
    <w:rsid w:val="00366F64"/>
    <w:rsid w:val="00367309"/>
    <w:rsid w:val="00370158"/>
    <w:rsid w:val="00370A14"/>
    <w:rsid w:val="0037229F"/>
    <w:rsid w:val="003728F4"/>
    <w:rsid w:val="00372E60"/>
    <w:rsid w:val="003732CB"/>
    <w:rsid w:val="003733F0"/>
    <w:rsid w:val="0037393C"/>
    <w:rsid w:val="003756DC"/>
    <w:rsid w:val="00376519"/>
    <w:rsid w:val="00376AA4"/>
    <w:rsid w:val="00380282"/>
    <w:rsid w:val="00380375"/>
    <w:rsid w:val="00381E4E"/>
    <w:rsid w:val="00382559"/>
    <w:rsid w:val="003827D6"/>
    <w:rsid w:val="003828EA"/>
    <w:rsid w:val="00382F9F"/>
    <w:rsid w:val="003840A8"/>
    <w:rsid w:val="00384733"/>
    <w:rsid w:val="003855EC"/>
    <w:rsid w:val="00385689"/>
    <w:rsid w:val="00385DBE"/>
    <w:rsid w:val="00387FAA"/>
    <w:rsid w:val="00390FE0"/>
    <w:rsid w:val="00392249"/>
    <w:rsid w:val="00392964"/>
    <w:rsid w:val="0039312B"/>
    <w:rsid w:val="00393669"/>
    <w:rsid w:val="00393F46"/>
    <w:rsid w:val="00393F4D"/>
    <w:rsid w:val="00394795"/>
    <w:rsid w:val="00394C18"/>
    <w:rsid w:val="00394F9B"/>
    <w:rsid w:val="00395504"/>
    <w:rsid w:val="003A004A"/>
    <w:rsid w:val="003A04D2"/>
    <w:rsid w:val="003A0A24"/>
    <w:rsid w:val="003A1A93"/>
    <w:rsid w:val="003A1BE2"/>
    <w:rsid w:val="003A2859"/>
    <w:rsid w:val="003A29A3"/>
    <w:rsid w:val="003A2F88"/>
    <w:rsid w:val="003A4202"/>
    <w:rsid w:val="003A49A6"/>
    <w:rsid w:val="003A50A3"/>
    <w:rsid w:val="003A5879"/>
    <w:rsid w:val="003A5941"/>
    <w:rsid w:val="003A5F34"/>
    <w:rsid w:val="003A6616"/>
    <w:rsid w:val="003A73A0"/>
    <w:rsid w:val="003A7822"/>
    <w:rsid w:val="003A7D25"/>
    <w:rsid w:val="003A7FE4"/>
    <w:rsid w:val="003B05BC"/>
    <w:rsid w:val="003B1A33"/>
    <w:rsid w:val="003B2197"/>
    <w:rsid w:val="003B2E4E"/>
    <w:rsid w:val="003B393A"/>
    <w:rsid w:val="003B3E7A"/>
    <w:rsid w:val="003B49BA"/>
    <w:rsid w:val="003B5B5D"/>
    <w:rsid w:val="003B5D2C"/>
    <w:rsid w:val="003B60C0"/>
    <w:rsid w:val="003B726A"/>
    <w:rsid w:val="003B7D49"/>
    <w:rsid w:val="003C033E"/>
    <w:rsid w:val="003C066D"/>
    <w:rsid w:val="003C0AF3"/>
    <w:rsid w:val="003C0C19"/>
    <w:rsid w:val="003C0FB4"/>
    <w:rsid w:val="003C135F"/>
    <w:rsid w:val="003C16B9"/>
    <w:rsid w:val="003C1B3A"/>
    <w:rsid w:val="003C20E6"/>
    <w:rsid w:val="003C27D4"/>
    <w:rsid w:val="003C31D1"/>
    <w:rsid w:val="003C403D"/>
    <w:rsid w:val="003C4885"/>
    <w:rsid w:val="003C4C2B"/>
    <w:rsid w:val="003C576D"/>
    <w:rsid w:val="003C5C2A"/>
    <w:rsid w:val="003C6896"/>
    <w:rsid w:val="003C6973"/>
    <w:rsid w:val="003C6B81"/>
    <w:rsid w:val="003C6EEE"/>
    <w:rsid w:val="003C707B"/>
    <w:rsid w:val="003C71BD"/>
    <w:rsid w:val="003C7402"/>
    <w:rsid w:val="003C7DAF"/>
    <w:rsid w:val="003C7E38"/>
    <w:rsid w:val="003C7F35"/>
    <w:rsid w:val="003C7F65"/>
    <w:rsid w:val="003D04AD"/>
    <w:rsid w:val="003D08C5"/>
    <w:rsid w:val="003D138E"/>
    <w:rsid w:val="003D1417"/>
    <w:rsid w:val="003D15CA"/>
    <w:rsid w:val="003D219F"/>
    <w:rsid w:val="003D2873"/>
    <w:rsid w:val="003D2A7F"/>
    <w:rsid w:val="003D33A5"/>
    <w:rsid w:val="003D397E"/>
    <w:rsid w:val="003D3D63"/>
    <w:rsid w:val="003D4736"/>
    <w:rsid w:val="003D4FAE"/>
    <w:rsid w:val="003D59C0"/>
    <w:rsid w:val="003D6C01"/>
    <w:rsid w:val="003D75B4"/>
    <w:rsid w:val="003D7809"/>
    <w:rsid w:val="003D7E1C"/>
    <w:rsid w:val="003D7FD4"/>
    <w:rsid w:val="003E016E"/>
    <w:rsid w:val="003E10B6"/>
    <w:rsid w:val="003E1695"/>
    <w:rsid w:val="003E19E2"/>
    <w:rsid w:val="003E2490"/>
    <w:rsid w:val="003E250F"/>
    <w:rsid w:val="003E2D93"/>
    <w:rsid w:val="003E344D"/>
    <w:rsid w:val="003E4344"/>
    <w:rsid w:val="003E48E5"/>
    <w:rsid w:val="003E49F6"/>
    <w:rsid w:val="003E4F07"/>
    <w:rsid w:val="003E60F4"/>
    <w:rsid w:val="003E6468"/>
    <w:rsid w:val="003E6BD4"/>
    <w:rsid w:val="003E6DDA"/>
    <w:rsid w:val="003E6DEC"/>
    <w:rsid w:val="003E6E5A"/>
    <w:rsid w:val="003E7F33"/>
    <w:rsid w:val="003F05ED"/>
    <w:rsid w:val="003F0FD9"/>
    <w:rsid w:val="003F2214"/>
    <w:rsid w:val="003F234B"/>
    <w:rsid w:val="003F2554"/>
    <w:rsid w:val="003F3026"/>
    <w:rsid w:val="003F327C"/>
    <w:rsid w:val="003F3CFA"/>
    <w:rsid w:val="003F4331"/>
    <w:rsid w:val="003F4B8D"/>
    <w:rsid w:val="003F5EB9"/>
    <w:rsid w:val="003F6982"/>
    <w:rsid w:val="003F6E55"/>
    <w:rsid w:val="003F779F"/>
    <w:rsid w:val="003F7B2D"/>
    <w:rsid w:val="00400468"/>
    <w:rsid w:val="0040057F"/>
    <w:rsid w:val="004008EB"/>
    <w:rsid w:val="004010E0"/>
    <w:rsid w:val="00401B76"/>
    <w:rsid w:val="00403512"/>
    <w:rsid w:val="004037F7"/>
    <w:rsid w:val="00403E5B"/>
    <w:rsid w:val="004041B4"/>
    <w:rsid w:val="004049A5"/>
    <w:rsid w:val="00405201"/>
    <w:rsid w:val="00405B64"/>
    <w:rsid w:val="00406463"/>
    <w:rsid w:val="004065FE"/>
    <w:rsid w:val="00406B07"/>
    <w:rsid w:val="00406CDB"/>
    <w:rsid w:val="00410A9E"/>
    <w:rsid w:val="00411247"/>
    <w:rsid w:val="004117D8"/>
    <w:rsid w:val="004130AD"/>
    <w:rsid w:val="004134A5"/>
    <w:rsid w:val="00413C21"/>
    <w:rsid w:val="00413EE4"/>
    <w:rsid w:val="00416861"/>
    <w:rsid w:val="004174CC"/>
    <w:rsid w:val="00417CC2"/>
    <w:rsid w:val="00417E9B"/>
    <w:rsid w:val="00420FCF"/>
    <w:rsid w:val="00421690"/>
    <w:rsid w:val="00421ABA"/>
    <w:rsid w:val="004230BF"/>
    <w:rsid w:val="00424241"/>
    <w:rsid w:val="00424704"/>
    <w:rsid w:val="004263B1"/>
    <w:rsid w:val="00427868"/>
    <w:rsid w:val="00427D8E"/>
    <w:rsid w:val="00430802"/>
    <w:rsid w:val="004308E7"/>
    <w:rsid w:val="00430F71"/>
    <w:rsid w:val="00431158"/>
    <w:rsid w:val="00431375"/>
    <w:rsid w:val="004321C8"/>
    <w:rsid w:val="00432C9E"/>
    <w:rsid w:val="00432FA5"/>
    <w:rsid w:val="00433FB5"/>
    <w:rsid w:val="00434509"/>
    <w:rsid w:val="00434BEA"/>
    <w:rsid w:val="0043607C"/>
    <w:rsid w:val="004369CE"/>
    <w:rsid w:val="00436E3E"/>
    <w:rsid w:val="0043709C"/>
    <w:rsid w:val="00437212"/>
    <w:rsid w:val="0043735C"/>
    <w:rsid w:val="00437D1B"/>
    <w:rsid w:val="00440187"/>
    <w:rsid w:val="00440AA1"/>
    <w:rsid w:val="0044111D"/>
    <w:rsid w:val="00441569"/>
    <w:rsid w:val="00441717"/>
    <w:rsid w:val="00441F13"/>
    <w:rsid w:val="00442430"/>
    <w:rsid w:val="00442EFB"/>
    <w:rsid w:val="0044356D"/>
    <w:rsid w:val="00443710"/>
    <w:rsid w:val="004438C1"/>
    <w:rsid w:val="00444737"/>
    <w:rsid w:val="004452B1"/>
    <w:rsid w:val="00445536"/>
    <w:rsid w:val="00446094"/>
    <w:rsid w:val="0044659D"/>
    <w:rsid w:val="00446A79"/>
    <w:rsid w:val="00451D2F"/>
    <w:rsid w:val="00451F8C"/>
    <w:rsid w:val="00452CD8"/>
    <w:rsid w:val="00452F2D"/>
    <w:rsid w:val="0045314D"/>
    <w:rsid w:val="00453EC3"/>
    <w:rsid w:val="0045478C"/>
    <w:rsid w:val="00455387"/>
    <w:rsid w:val="004556E5"/>
    <w:rsid w:val="00455A4A"/>
    <w:rsid w:val="00456D38"/>
    <w:rsid w:val="00456DDF"/>
    <w:rsid w:val="004577B5"/>
    <w:rsid w:val="00461AFE"/>
    <w:rsid w:val="00461B76"/>
    <w:rsid w:val="00461E1E"/>
    <w:rsid w:val="00461F64"/>
    <w:rsid w:val="004633DB"/>
    <w:rsid w:val="0046343F"/>
    <w:rsid w:val="00463749"/>
    <w:rsid w:val="00464D94"/>
    <w:rsid w:val="00464E1E"/>
    <w:rsid w:val="004653E6"/>
    <w:rsid w:val="004662E4"/>
    <w:rsid w:val="00466B96"/>
    <w:rsid w:val="00467075"/>
    <w:rsid w:val="0046759B"/>
    <w:rsid w:val="00470227"/>
    <w:rsid w:val="00470809"/>
    <w:rsid w:val="00470916"/>
    <w:rsid w:val="004713E8"/>
    <w:rsid w:val="00472226"/>
    <w:rsid w:val="00472B6A"/>
    <w:rsid w:val="00472CBB"/>
    <w:rsid w:val="00473601"/>
    <w:rsid w:val="00473F9E"/>
    <w:rsid w:val="00474E45"/>
    <w:rsid w:val="004756E7"/>
    <w:rsid w:val="00475E98"/>
    <w:rsid w:val="0047651B"/>
    <w:rsid w:val="004771C9"/>
    <w:rsid w:val="00477A22"/>
    <w:rsid w:val="00480CDF"/>
    <w:rsid w:val="0048145E"/>
    <w:rsid w:val="00481B31"/>
    <w:rsid w:val="00482171"/>
    <w:rsid w:val="0048220E"/>
    <w:rsid w:val="00482918"/>
    <w:rsid w:val="00482A18"/>
    <w:rsid w:val="0048384B"/>
    <w:rsid w:val="00483F36"/>
    <w:rsid w:val="00484847"/>
    <w:rsid w:val="0048574A"/>
    <w:rsid w:val="00485D70"/>
    <w:rsid w:val="00485F39"/>
    <w:rsid w:val="00485FB8"/>
    <w:rsid w:val="00486C4E"/>
    <w:rsid w:val="00487399"/>
    <w:rsid w:val="00487FAF"/>
    <w:rsid w:val="00490F6A"/>
    <w:rsid w:val="004912EA"/>
    <w:rsid w:val="00491440"/>
    <w:rsid w:val="00491663"/>
    <w:rsid w:val="004920CB"/>
    <w:rsid w:val="00492268"/>
    <w:rsid w:val="004926CA"/>
    <w:rsid w:val="00493A7F"/>
    <w:rsid w:val="00493C0A"/>
    <w:rsid w:val="004958CF"/>
    <w:rsid w:val="00495BA4"/>
    <w:rsid w:val="00495E09"/>
    <w:rsid w:val="004969F4"/>
    <w:rsid w:val="0049706D"/>
    <w:rsid w:val="00497341"/>
    <w:rsid w:val="004979CC"/>
    <w:rsid w:val="004A0379"/>
    <w:rsid w:val="004A0C77"/>
    <w:rsid w:val="004A0DFB"/>
    <w:rsid w:val="004A0E95"/>
    <w:rsid w:val="004A1098"/>
    <w:rsid w:val="004A151C"/>
    <w:rsid w:val="004A153B"/>
    <w:rsid w:val="004A1C09"/>
    <w:rsid w:val="004A1EC7"/>
    <w:rsid w:val="004A28E5"/>
    <w:rsid w:val="004A2B11"/>
    <w:rsid w:val="004A4D6B"/>
    <w:rsid w:val="004A55FC"/>
    <w:rsid w:val="004A5838"/>
    <w:rsid w:val="004A58F4"/>
    <w:rsid w:val="004A5AEC"/>
    <w:rsid w:val="004A5B8C"/>
    <w:rsid w:val="004A63C9"/>
    <w:rsid w:val="004A6529"/>
    <w:rsid w:val="004A66ED"/>
    <w:rsid w:val="004A6AE1"/>
    <w:rsid w:val="004A6DD0"/>
    <w:rsid w:val="004B0C21"/>
    <w:rsid w:val="004B0DF0"/>
    <w:rsid w:val="004B2D14"/>
    <w:rsid w:val="004B31D4"/>
    <w:rsid w:val="004B324C"/>
    <w:rsid w:val="004B3905"/>
    <w:rsid w:val="004B47A8"/>
    <w:rsid w:val="004B4DC2"/>
    <w:rsid w:val="004B57E5"/>
    <w:rsid w:val="004B5C17"/>
    <w:rsid w:val="004B726B"/>
    <w:rsid w:val="004B7CF8"/>
    <w:rsid w:val="004B7D20"/>
    <w:rsid w:val="004C0D70"/>
    <w:rsid w:val="004C1207"/>
    <w:rsid w:val="004C167E"/>
    <w:rsid w:val="004C2574"/>
    <w:rsid w:val="004C3942"/>
    <w:rsid w:val="004C4578"/>
    <w:rsid w:val="004C4712"/>
    <w:rsid w:val="004C47F9"/>
    <w:rsid w:val="004C605A"/>
    <w:rsid w:val="004C63CC"/>
    <w:rsid w:val="004C7160"/>
    <w:rsid w:val="004C73F7"/>
    <w:rsid w:val="004C7BF3"/>
    <w:rsid w:val="004D0802"/>
    <w:rsid w:val="004D0A90"/>
    <w:rsid w:val="004D10E8"/>
    <w:rsid w:val="004D17C8"/>
    <w:rsid w:val="004D208D"/>
    <w:rsid w:val="004D25A9"/>
    <w:rsid w:val="004D2A83"/>
    <w:rsid w:val="004D307D"/>
    <w:rsid w:val="004D328E"/>
    <w:rsid w:val="004D3E03"/>
    <w:rsid w:val="004D3EEF"/>
    <w:rsid w:val="004D4AFD"/>
    <w:rsid w:val="004D4B50"/>
    <w:rsid w:val="004D4BCE"/>
    <w:rsid w:val="004D4CFE"/>
    <w:rsid w:val="004D520B"/>
    <w:rsid w:val="004D5737"/>
    <w:rsid w:val="004D5CDE"/>
    <w:rsid w:val="004D706C"/>
    <w:rsid w:val="004D7634"/>
    <w:rsid w:val="004D786E"/>
    <w:rsid w:val="004D7D21"/>
    <w:rsid w:val="004D7E3B"/>
    <w:rsid w:val="004E01DE"/>
    <w:rsid w:val="004E0F79"/>
    <w:rsid w:val="004E14CC"/>
    <w:rsid w:val="004E15D5"/>
    <w:rsid w:val="004E1C7E"/>
    <w:rsid w:val="004E2046"/>
    <w:rsid w:val="004E22B6"/>
    <w:rsid w:val="004E2E3B"/>
    <w:rsid w:val="004E353E"/>
    <w:rsid w:val="004E47AA"/>
    <w:rsid w:val="004E4BF7"/>
    <w:rsid w:val="004E4F4A"/>
    <w:rsid w:val="004E6C6C"/>
    <w:rsid w:val="004E7549"/>
    <w:rsid w:val="004E7A8C"/>
    <w:rsid w:val="004F002D"/>
    <w:rsid w:val="004F10FD"/>
    <w:rsid w:val="004F12DC"/>
    <w:rsid w:val="004F2209"/>
    <w:rsid w:val="004F25CC"/>
    <w:rsid w:val="004F2CFB"/>
    <w:rsid w:val="004F2D88"/>
    <w:rsid w:val="004F30D7"/>
    <w:rsid w:val="004F394E"/>
    <w:rsid w:val="004F3D02"/>
    <w:rsid w:val="004F3D20"/>
    <w:rsid w:val="004F53C9"/>
    <w:rsid w:val="004F67D2"/>
    <w:rsid w:val="004F7B36"/>
    <w:rsid w:val="0050055B"/>
    <w:rsid w:val="005028B1"/>
    <w:rsid w:val="00502BC7"/>
    <w:rsid w:val="005036F8"/>
    <w:rsid w:val="00503E3E"/>
    <w:rsid w:val="00504B4D"/>
    <w:rsid w:val="00505966"/>
    <w:rsid w:val="0050658A"/>
    <w:rsid w:val="00506B25"/>
    <w:rsid w:val="0050713E"/>
    <w:rsid w:val="00507184"/>
    <w:rsid w:val="005078D0"/>
    <w:rsid w:val="00507DF5"/>
    <w:rsid w:val="00510B70"/>
    <w:rsid w:val="0051101C"/>
    <w:rsid w:val="0051274D"/>
    <w:rsid w:val="005142CC"/>
    <w:rsid w:val="00514538"/>
    <w:rsid w:val="00514599"/>
    <w:rsid w:val="005146DC"/>
    <w:rsid w:val="00515602"/>
    <w:rsid w:val="00515C77"/>
    <w:rsid w:val="00516080"/>
    <w:rsid w:val="0051636A"/>
    <w:rsid w:val="00516590"/>
    <w:rsid w:val="00517347"/>
    <w:rsid w:val="00520914"/>
    <w:rsid w:val="005211D4"/>
    <w:rsid w:val="00521240"/>
    <w:rsid w:val="005221F7"/>
    <w:rsid w:val="00522397"/>
    <w:rsid w:val="00522A61"/>
    <w:rsid w:val="0052332D"/>
    <w:rsid w:val="005244E6"/>
    <w:rsid w:val="00525D99"/>
    <w:rsid w:val="005274F2"/>
    <w:rsid w:val="005277FC"/>
    <w:rsid w:val="00527CAE"/>
    <w:rsid w:val="00527CFD"/>
    <w:rsid w:val="00530534"/>
    <w:rsid w:val="00531A81"/>
    <w:rsid w:val="005329A3"/>
    <w:rsid w:val="00533E7B"/>
    <w:rsid w:val="00533E97"/>
    <w:rsid w:val="005340A7"/>
    <w:rsid w:val="005344B7"/>
    <w:rsid w:val="00534986"/>
    <w:rsid w:val="00535355"/>
    <w:rsid w:val="005353F3"/>
    <w:rsid w:val="00535778"/>
    <w:rsid w:val="005365BF"/>
    <w:rsid w:val="00536A29"/>
    <w:rsid w:val="00536ACB"/>
    <w:rsid w:val="00540ADD"/>
    <w:rsid w:val="0054137E"/>
    <w:rsid w:val="00541AD8"/>
    <w:rsid w:val="00541B5A"/>
    <w:rsid w:val="005427D6"/>
    <w:rsid w:val="00542CA1"/>
    <w:rsid w:val="005448BD"/>
    <w:rsid w:val="005463ED"/>
    <w:rsid w:val="005463F2"/>
    <w:rsid w:val="00547212"/>
    <w:rsid w:val="00547AD3"/>
    <w:rsid w:val="00550349"/>
    <w:rsid w:val="00550AC4"/>
    <w:rsid w:val="00551095"/>
    <w:rsid w:val="00551C75"/>
    <w:rsid w:val="00551E05"/>
    <w:rsid w:val="00552C4F"/>
    <w:rsid w:val="0055362E"/>
    <w:rsid w:val="00554979"/>
    <w:rsid w:val="0055520A"/>
    <w:rsid w:val="00555402"/>
    <w:rsid w:val="00555873"/>
    <w:rsid w:val="00556DC3"/>
    <w:rsid w:val="00556F77"/>
    <w:rsid w:val="005606A3"/>
    <w:rsid w:val="00560A23"/>
    <w:rsid w:val="00560BF6"/>
    <w:rsid w:val="00561B0E"/>
    <w:rsid w:val="0056239F"/>
    <w:rsid w:val="00562E6C"/>
    <w:rsid w:val="00563E65"/>
    <w:rsid w:val="00563F55"/>
    <w:rsid w:val="00564696"/>
    <w:rsid w:val="00566227"/>
    <w:rsid w:val="00566365"/>
    <w:rsid w:val="005665E5"/>
    <w:rsid w:val="0057030E"/>
    <w:rsid w:val="00570492"/>
    <w:rsid w:val="00570672"/>
    <w:rsid w:val="00570696"/>
    <w:rsid w:val="005709E1"/>
    <w:rsid w:val="00570DBE"/>
    <w:rsid w:val="00571C82"/>
    <w:rsid w:val="0057288B"/>
    <w:rsid w:val="005735AC"/>
    <w:rsid w:val="00573A39"/>
    <w:rsid w:val="0057413F"/>
    <w:rsid w:val="00574541"/>
    <w:rsid w:val="00575710"/>
    <w:rsid w:val="0057652D"/>
    <w:rsid w:val="00576824"/>
    <w:rsid w:val="00576A4B"/>
    <w:rsid w:val="0057750E"/>
    <w:rsid w:val="00580201"/>
    <w:rsid w:val="005811EC"/>
    <w:rsid w:val="00581381"/>
    <w:rsid w:val="0058173D"/>
    <w:rsid w:val="00581C3E"/>
    <w:rsid w:val="00582685"/>
    <w:rsid w:val="00583891"/>
    <w:rsid w:val="00583BA2"/>
    <w:rsid w:val="0058401F"/>
    <w:rsid w:val="00584FAD"/>
    <w:rsid w:val="00585559"/>
    <w:rsid w:val="00585C1A"/>
    <w:rsid w:val="00585D91"/>
    <w:rsid w:val="0058694B"/>
    <w:rsid w:val="00586F36"/>
    <w:rsid w:val="00587D91"/>
    <w:rsid w:val="00587FDE"/>
    <w:rsid w:val="00590910"/>
    <w:rsid w:val="005912A0"/>
    <w:rsid w:val="005918D1"/>
    <w:rsid w:val="00591C52"/>
    <w:rsid w:val="00591E9A"/>
    <w:rsid w:val="005920B3"/>
    <w:rsid w:val="00593157"/>
    <w:rsid w:val="005946A8"/>
    <w:rsid w:val="00594923"/>
    <w:rsid w:val="00594D8E"/>
    <w:rsid w:val="005953AA"/>
    <w:rsid w:val="00595AA9"/>
    <w:rsid w:val="00595F30"/>
    <w:rsid w:val="005965F0"/>
    <w:rsid w:val="005966F5"/>
    <w:rsid w:val="00596E0B"/>
    <w:rsid w:val="005972A5"/>
    <w:rsid w:val="005976EE"/>
    <w:rsid w:val="005A0498"/>
    <w:rsid w:val="005A1CA1"/>
    <w:rsid w:val="005A2124"/>
    <w:rsid w:val="005A257A"/>
    <w:rsid w:val="005A2959"/>
    <w:rsid w:val="005A3130"/>
    <w:rsid w:val="005A3178"/>
    <w:rsid w:val="005A3762"/>
    <w:rsid w:val="005A3BA1"/>
    <w:rsid w:val="005A52D5"/>
    <w:rsid w:val="005A5EC3"/>
    <w:rsid w:val="005A60DF"/>
    <w:rsid w:val="005A684E"/>
    <w:rsid w:val="005A6FE6"/>
    <w:rsid w:val="005A784E"/>
    <w:rsid w:val="005B2E9C"/>
    <w:rsid w:val="005B4CA4"/>
    <w:rsid w:val="005B51D1"/>
    <w:rsid w:val="005B56A7"/>
    <w:rsid w:val="005B6BE6"/>
    <w:rsid w:val="005B762A"/>
    <w:rsid w:val="005B7737"/>
    <w:rsid w:val="005C0B6F"/>
    <w:rsid w:val="005C0F1D"/>
    <w:rsid w:val="005C101A"/>
    <w:rsid w:val="005C1083"/>
    <w:rsid w:val="005C1AD1"/>
    <w:rsid w:val="005C2560"/>
    <w:rsid w:val="005C26A6"/>
    <w:rsid w:val="005C2AD3"/>
    <w:rsid w:val="005C33C0"/>
    <w:rsid w:val="005C3927"/>
    <w:rsid w:val="005C3D0E"/>
    <w:rsid w:val="005C3E08"/>
    <w:rsid w:val="005C424A"/>
    <w:rsid w:val="005C4877"/>
    <w:rsid w:val="005C4C97"/>
    <w:rsid w:val="005C4C98"/>
    <w:rsid w:val="005C51B5"/>
    <w:rsid w:val="005C59C1"/>
    <w:rsid w:val="005C5AC8"/>
    <w:rsid w:val="005C670B"/>
    <w:rsid w:val="005C79D4"/>
    <w:rsid w:val="005D05F0"/>
    <w:rsid w:val="005D0BA2"/>
    <w:rsid w:val="005D1BBF"/>
    <w:rsid w:val="005D2774"/>
    <w:rsid w:val="005D2A37"/>
    <w:rsid w:val="005D31DC"/>
    <w:rsid w:val="005D3AD4"/>
    <w:rsid w:val="005D42FB"/>
    <w:rsid w:val="005D509F"/>
    <w:rsid w:val="005D59EB"/>
    <w:rsid w:val="005D64DE"/>
    <w:rsid w:val="005D66CC"/>
    <w:rsid w:val="005D6DBC"/>
    <w:rsid w:val="005E00FE"/>
    <w:rsid w:val="005E08CA"/>
    <w:rsid w:val="005E1E1C"/>
    <w:rsid w:val="005E23D6"/>
    <w:rsid w:val="005E2467"/>
    <w:rsid w:val="005E357C"/>
    <w:rsid w:val="005E3EFD"/>
    <w:rsid w:val="005E4590"/>
    <w:rsid w:val="005E5847"/>
    <w:rsid w:val="005E5A5A"/>
    <w:rsid w:val="005E5BC5"/>
    <w:rsid w:val="005E6B6F"/>
    <w:rsid w:val="005F0EC1"/>
    <w:rsid w:val="005F18B5"/>
    <w:rsid w:val="005F1DDA"/>
    <w:rsid w:val="005F2131"/>
    <w:rsid w:val="005F3740"/>
    <w:rsid w:val="005F39B5"/>
    <w:rsid w:val="005F3B9E"/>
    <w:rsid w:val="005F3CA1"/>
    <w:rsid w:val="005F3F52"/>
    <w:rsid w:val="005F4591"/>
    <w:rsid w:val="005F49BE"/>
    <w:rsid w:val="005F4B20"/>
    <w:rsid w:val="005F559D"/>
    <w:rsid w:val="005F56F4"/>
    <w:rsid w:val="005F599A"/>
    <w:rsid w:val="005F5C6F"/>
    <w:rsid w:val="005F5EB5"/>
    <w:rsid w:val="005F60A7"/>
    <w:rsid w:val="005F61F5"/>
    <w:rsid w:val="005F64A3"/>
    <w:rsid w:val="005F75F2"/>
    <w:rsid w:val="005F7931"/>
    <w:rsid w:val="005F7DF9"/>
    <w:rsid w:val="00601172"/>
    <w:rsid w:val="0060286F"/>
    <w:rsid w:val="00602FFE"/>
    <w:rsid w:val="00603626"/>
    <w:rsid w:val="00604367"/>
    <w:rsid w:val="006056F1"/>
    <w:rsid w:val="00605849"/>
    <w:rsid w:val="00605B39"/>
    <w:rsid w:val="00605D4D"/>
    <w:rsid w:val="00606EF6"/>
    <w:rsid w:val="00607921"/>
    <w:rsid w:val="00607F51"/>
    <w:rsid w:val="00610322"/>
    <w:rsid w:val="00610FC5"/>
    <w:rsid w:val="00611412"/>
    <w:rsid w:val="006114F1"/>
    <w:rsid w:val="006122EA"/>
    <w:rsid w:val="0061255F"/>
    <w:rsid w:val="006131D3"/>
    <w:rsid w:val="0061339F"/>
    <w:rsid w:val="006139E7"/>
    <w:rsid w:val="0061425B"/>
    <w:rsid w:val="00614576"/>
    <w:rsid w:val="00614B59"/>
    <w:rsid w:val="00615614"/>
    <w:rsid w:val="00615E6A"/>
    <w:rsid w:val="00616021"/>
    <w:rsid w:val="006160BA"/>
    <w:rsid w:val="00616A83"/>
    <w:rsid w:val="00616F11"/>
    <w:rsid w:val="0061771B"/>
    <w:rsid w:val="00617CA2"/>
    <w:rsid w:val="00617FBC"/>
    <w:rsid w:val="006204F0"/>
    <w:rsid w:val="00621272"/>
    <w:rsid w:val="00622653"/>
    <w:rsid w:val="00622EA5"/>
    <w:rsid w:val="00622F94"/>
    <w:rsid w:val="006242AB"/>
    <w:rsid w:val="0062430A"/>
    <w:rsid w:val="00624B16"/>
    <w:rsid w:val="00625F24"/>
    <w:rsid w:val="00626A0D"/>
    <w:rsid w:val="00626C0F"/>
    <w:rsid w:val="00630092"/>
    <w:rsid w:val="006300A5"/>
    <w:rsid w:val="006306BA"/>
    <w:rsid w:val="00630ED8"/>
    <w:rsid w:val="006313B1"/>
    <w:rsid w:val="006315FD"/>
    <w:rsid w:val="00631666"/>
    <w:rsid w:val="006319A0"/>
    <w:rsid w:val="00631A20"/>
    <w:rsid w:val="006322F3"/>
    <w:rsid w:val="00632952"/>
    <w:rsid w:val="00633A54"/>
    <w:rsid w:val="006341C3"/>
    <w:rsid w:val="00634CB3"/>
    <w:rsid w:val="006350B9"/>
    <w:rsid w:val="00635681"/>
    <w:rsid w:val="00635CBA"/>
    <w:rsid w:val="00636BC9"/>
    <w:rsid w:val="00636CED"/>
    <w:rsid w:val="00636F2B"/>
    <w:rsid w:val="006378EF"/>
    <w:rsid w:val="00637929"/>
    <w:rsid w:val="00640859"/>
    <w:rsid w:val="00640D8E"/>
    <w:rsid w:val="006413D6"/>
    <w:rsid w:val="00641BA5"/>
    <w:rsid w:val="00641FCF"/>
    <w:rsid w:val="006432BB"/>
    <w:rsid w:val="0064413A"/>
    <w:rsid w:val="0064445E"/>
    <w:rsid w:val="006446BD"/>
    <w:rsid w:val="0064494F"/>
    <w:rsid w:val="00644B8B"/>
    <w:rsid w:val="00647618"/>
    <w:rsid w:val="00650607"/>
    <w:rsid w:val="006511E2"/>
    <w:rsid w:val="00651BD7"/>
    <w:rsid w:val="006546B2"/>
    <w:rsid w:val="00654B80"/>
    <w:rsid w:val="00654CB1"/>
    <w:rsid w:val="00655272"/>
    <w:rsid w:val="006555FC"/>
    <w:rsid w:val="00655B8B"/>
    <w:rsid w:val="00655D0B"/>
    <w:rsid w:val="00655E8D"/>
    <w:rsid w:val="0065649C"/>
    <w:rsid w:val="00656571"/>
    <w:rsid w:val="006577D4"/>
    <w:rsid w:val="006578B3"/>
    <w:rsid w:val="00660526"/>
    <w:rsid w:val="00660574"/>
    <w:rsid w:val="00660775"/>
    <w:rsid w:val="0066090F"/>
    <w:rsid w:val="00660C07"/>
    <w:rsid w:val="00660FCD"/>
    <w:rsid w:val="006613BD"/>
    <w:rsid w:val="00661A6E"/>
    <w:rsid w:val="00662BEE"/>
    <w:rsid w:val="00663CD9"/>
    <w:rsid w:val="00663DA4"/>
    <w:rsid w:val="00663E1A"/>
    <w:rsid w:val="0066538D"/>
    <w:rsid w:val="00665480"/>
    <w:rsid w:val="00665482"/>
    <w:rsid w:val="0066580D"/>
    <w:rsid w:val="006659C8"/>
    <w:rsid w:val="006667C1"/>
    <w:rsid w:val="0066774B"/>
    <w:rsid w:val="00670EF1"/>
    <w:rsid w:val="00671004"/>
    <w:rsid w:val="00671CA7"/>
    <w:rsid w:val="00671F4A"/>
    <w:rsid w:val="0067328F"/>
    <w:rsid w:val="0067455F"/>
    <w:rsid w:val="0067511A"/>
    <w:rsid w:val="0067517D"/>
    <w:rsid w:val="00675476"/>
    <w:rsid w:val="00676667"/>
    <w:rsid w:val="00677484"/>
    <w:rsid w:val="006774E2"/>
    <w:rsid w:val="0067757F"/>
    <w:rsid w:val="00677653"/>
    <w:rsid w:val="00677A66"/>
    <w:rsid w:val="00677C2B"/>
    <w:rsid w:val="006801F6"/>
    <w:rsid w:val="00680876"/>
    <w:rsid w:val="00680A9F"/>
    <w:rsid w:val="0068154A"/>
    <w:rsid w:val="00681F42"/>
    <w:rsid w:val="0068203F"/>
    <w:rsid w:val="00682102"/>
    <w:rsid w:val="0068293A"/>
    <w:rsid w:val="00683959"/>
    <w:rsid w:val="00683B9A"/>
    <w:rsid w:val="00684DD7"/>
    <w:rsid w:val="00684E85"/>
    <w:rsid w:val="00684F8D"/>
    <w:rsid w:val="00685963"/>
    <w:rsid w:val="0068683B"/>
    <w:rsid w:val="00686B27"/>
    <w:rsid w:val="00686B39"/>
    <w:rsid w:val="00687FBA"/>
    <w:rsid w:val="00687FFE"/>
    <w:rsid w:val="006900BD"/>
    <w:rsid w:val="0069124F"/>
    <w:rsid w:val="00691B8F"/>
    <w:rsid w:val="00691DB9"/>
    <w:rsid w:val="00691E75"/>
    <w:rsid w:val="00692EB1"/>
    <w:rsid w:val="00693033"/>
    <w:rsid w:val="00693430"/>
    <w:rsid w:val="00693A86"/>
    <w:rsid w:val="00694038"/>
    <w:rsid w:val="0069499D"/>
    <w:rsid w:val="00694C23"/>
    <w:rsid w:val="00694F78"/>
    <w:rsid w:val="00695699"/>
    <w:rsid w:val="006963BF"/>
    <w:rsid w:val="0069776F"/>
    <w:rsid w:val="00697A71"/>
    <w:rsid w:val="00697D03"/>
    <w:rsid w:val="00697EE9"/>
    <w:rsid w:val="006A0470"/>
    <w:rsid w:val="006A07B8"/>
    <w:rsid w:val="006A1EA8"/>
    <w:rsid w:val="006A27D7"/>
    <w:rsid w:val="006A2A1B"/>
    <w:rsid w:val="006A34BC"/>
    <w:rsid w:val="006A360A"/>
    <w:rsid w:val="006A3E79"/>
    <w:rsid w:val="006A3F77"/>
    <w:rsid w:val="006A4774"/>
    <w:rsid w:val="006A4B14"/>
    <w:rsid w:val="006A5749"/>
    <w:rsid w:val="006A65E8"/>
    <w:rsid w:val="006A788D"/>
    <w:rsid w:val="006B17F0"/>
    <w:rsid w:val="006B1B62"/>
    <w:rsid w:val="006B2072"/>
    <w:rsid w:val="006B23B3"/>
    <w:rsid w:val="006B253C"/>
    <w:rsid w:val="006B2894"/>
    <w:rsid w:val="006B2C0A"/>
    <w:rsid w:val="006B2C2D"/>
    <w:rsid w:val="006B4098"/>
    <w:rsid w:val="006B40E3"/>
    <w:rsid w:val="006B441E"/>
    <w:rsid w:val="006B4A2D"/>
    <w:rsid w:val="006B4F91"/>
    <w:rsid w:val="006B5397"/>
    <w:rsid w:val="006B5F95"/>
    <w:rsid w:val="006B62B7"/>
    <w:rsid w:val="006B64B0"/>
    <w:rsid w:val="006B78EB"/>
    <w:rsid w:val="006B7DAD"/>
    <w:rsid w:val="006B7E90"/>
    <w:rsid w:val="006C0BA0"/>
    <w:rsid w:val="006C163C"/>
    <w:rsid w:val="006C17CE"/>
    <w:rsid w:val="006C198A"/>
    <w:rsid w:val="006C1BA8"/>
    <w:rsid w:val="006C1DC4"/>
    <w:rsid w:val="006C1EC4"/>
    <w:rsid w:val="006C21D0"/>
    <w:rsid w:val="006C270F"/>
    <w:rsid w:val="006C27B5"/>
    <w:rsid w:val="006C2B63"/>
    <w:rsid w:val="006C3A82"/>
    <w:rsid w:val="006C3E5A"/>
    <w:rsid w:val="006C4466"/>
    <w:rsid w:val="006C52E0"/>
    <w:rsid w:val="006C64F1"/>
    <w:rsid w:val="006C66BB"/>
    <w:rsid w:val="006C66E4"/>
    <w:rsid w:val="006C6B63"/>
    <w:rsid w:val="006C6BE0"/>
    <w:rsid w:val="006C718F"/>
    <w:rsid w:val="006C75F1"/>
    <w:rsid w:val="006C77F1"/>
    <w:rsid w:val="006C79B4"/>
    <w:rsid w:val="006D007B"/>
    <w:rsid w:val="006D01CE"/>
    <w:rsid w:val="006D04F9"/>
    <w:rsid w:val="006D097E"/>
    <w:rsid w:val="006D1F2D"/>
    <w:rsid w:val="006D228D"/>
    <w:rsid w:val="006D26F1"/>
    <w:rsid w:val="006D2CBF"/>
    <w:rsid w:val="006D3586"/>
    <w:rsid w:val="006D3F89"/>
    <w:rsid w:val="006D40FF"/>
    <w:rsid w:val="006D4E12"/>
    <w:rsid w:val="006D4E40"/>
    <w:rsid w:val="006D4F44"/>
    <w:rsid w:val="006D5466"/>
    <w:rsid w:val="006D5572"/>
    <w:rsid w:val="006D56FA"/>
    <w:rsid w:val="006D5AC4"/>
    <w:rsid w:val="006D6A00"/>
    <w:rsid w:val="006D6E71"/>
    <w:rsid w:val="006D7006"/>
    <w:rsid w:val="006D796C"/>
    <w:rsid w:val="006D7C4C"/>
    <w:rsid w:val="006D7CBE"/>
    <w:rsid w:val="006E0072"/>
    <w:rsid w:val="006E1439"/>
    <w:rsid w:val="006E1988"/>
    <w:rsid w:val="006E1C8D"/>
    <w:rsid w:val="006E3601"/>
    <w:rsid w:val="006E3FE3"/>
    <w:rsid w:val="006E4C51"/>
    <w:rsid w:val="006E6348"/>
    <w:rsid w:val="006E63FA"/>
    <w:rsid w:val="006E6656"/>
    <w:rsid w:val="006E6D2E"/>
    <w:rsid w:val="006E7BD7"/>
    <w:rsid w:val="006F08ED"/>
    <w:rsid w:val="006F0B2E"/>
    <w:rsid w:val="006F0DC0"/>
    <w:rsid w:val="006F0FBE"/>
    <w:rsid w:val="006F124C"/>
    <w:rsid w:val="006F1B4C"/>
    <w:rsid w:val="006F1FD3"/>
    <w:rsid w:val="006F2A3A"/>
    <w:rsid w:val="006F2ADA"/>
    <w:rsid w:val="006F2D59"/>
    <w:rsid w:val="006F320D"/>
    <w:rsid w:val="006F419E"/>
    <w:rsid w:val="006F4240"/>
    <w:rsid w:val="006F56DA"/>
    <w:rsid w:val="006F645F"/>
    <w:rsid w:val="0070015D"/>
    <w:rsid w:val="007002BA"/>
    <w:rsid w:val="00700E59"/>
    <w:rsid w:val="00702061"/>
    <w:rsid w:val="007020CA"/>
    <w:rsid w:val="007027A2"/>
    <w:rsid w:val="00702C81"/>
    <w:rsid w:val="0070343A"/>
    <w:rsid w:val="00703C15"/>
    <w:rsid w:val="007043D0"/>
    <w:rsid w:val="00704943"/>
    <w:rsid w:val="0070507E"/>
    <w:rsid w:val="00705542"/>
    <w:rsid w:val="007057ED"/>
    <w:rsid w:val="00705854"/>
    <w:rsid w:val="00705A70"/>
    <w:rsid w:val="00705DA4"/>
    <w:rsid w:val="00706090"/>
    <w:rsid w:val="0070629F"/>
    <w:rsid w:val="0070751F"/>
    <w:rsid w:val="007075E1"/>
    <w:rsid w:val="007077FA"/>
    <w:rsid w:val="00707C3B"/>
    <w:rsid w:val="00707C86"/>
    <w:rsid w:val="00710CD9"/>
    <w:rsid w:val="00710E2B"/>
    <w:rsid w:val="00710E83"/>
    <w:rsid w:val="00711112"/>
    <w:rsid w:val="007111DB"/>
    <w:rsid w:val="0071165C"/>
    <w:rsid w:val="007119F0"/>
    <w:rsid w:val="0071253E"/>
    <w:rsid w:val="00713599"/>
    <w:rsid w:val="00714A8F"/>
    <w:rsid w:val="00714DF5"/>
    <w:rsid w:val="00714EE7"/>
    <w:rsid w:val="0071653B"/>
    <w:rsid w:val="007168D8"/>
    <w:rsid w:val="00717B71"/>
    <w:rsid w:val="00717DDB"/>
    <w:rsid w:val="00720B6C"/>
    <w:rsid w:val="00722470"/>
    <w:rsid w:val="00723B2E"/>
    <w:rsid w:val="00724918"/>
    <w:rsid w:val="00726BD1"/>
    <w:rsid w:val="00727DAB"/>
    <w:rsid w:val="00727F11"/>
    <w:rsid w:val="00731C2C"/>
    <w:rsid w:val="00731F88"/>
    <w:rsid w:val="00732986"/>
    <w:rsid w:val="00732AE7"/>
    <w:rsid w:val="00732CC6"/>
    <w:rsid w:val="0073323F"/>
    <w:rsid w:val="00733758"/>
    <w:rsid w:val="007342AC"/>
    <w:rsid w:val="007342CB"/>
    <w:rsid w:val="00735779"/>
    <w:rsid w:val="00735A2C"/>
    <w:rsid w:val="00735B59"/>
    <w:rsid w:val="007362A6"/>
    <w:rsid w:val="00737226"/>
    <w:rsid w:val="007401C5"/>
    <w:rsid w:val="00740FC9"/>
    <w:rsid w:val="00741D48"/>
    <w:rsid w:val="007430F2"/>
    <w:rsid w:val="00743972"/>
    <w:rsid w:val="00743C53"/>
    <w:rsid w:val="0074413A"/>
    <w:rsid w:val="0074422F"/>
    <w:rsid w:val="0074485C"/>
    <w:rsid w:val="00745141"/>
    <w:rsid w:val="0074526A"/>
    <w:rsid w:val="0074536E"/>
    <w:rsid w:val="00745B0F"/>
    <w:rsid w:val="00745E3C"/>
    <w:rsid w:val="00745E8F"/>
    <w:rsid w:val="007460CE"/>
    <w:rsid w:val="007467A6"/>
    <w:rsid w:val="007475FB"/>
    <w:rsid w:val="00750247"/>
    <w:rsid w:val="00750EF8"/>
    <w:rsid w:val="0075197F"/>
    <w:rsid w:val="00751A9B"/>
    <w:rsid w:val="0075208A"/>
    <w:rsid w:val="0075279B"/>
    <w:rsid w:val="007528FF"/>
    <w:rsid w:val="007535E3"/>
    <w:rsid w:val="0075437E"/>
    <w:rsid w:val="007546DE"/>
    <w:rsid w:val="00754CD3"/>
    <w:rsid w:val="007563B2"/>
    <w:rsid w:val="0075751C"/>
    <w:rsid w:val="00760B47"/>
    <w:rsid w:val="00762725"/>
    <w:rsid w:val="0076338C"/>
    <w:rsid w:val="0076389B"/>
    <w:rsid w:val="00763A9A"/>
    <w:rsid w:val="00764BAD"/>
    <w:rsid w:val="007650B6"/>
    <w:rsid w:val="0076650A"/>
    <w:rsid w:val="0076699B"/>
    <w:rsid w:val="00766BEC"/>
    <w:rsid w:val="00767471"/>
    <w:rsid w:val="0077082C"/>
    <w:rsid w:val="00770BAF"/>
    <w:rsid w:val="00771003"/>
    <w:rsid w:val="007710B7"/>
    <w:rsid w:val="007716B8"/>
    <w:rsid w:val="007717F1"/>
    <w:rsid w:val="0077253B"/>
    <w:rsid w:val="00772642"/>
    <w:rsid w:val="00772795"/>
    <w:rsid w:val="00772A7D"/>
    <w:rsid w:val="00773044"/>
    <w:rsid w:val="007741FB"/>
    <w:rsid w:val="00775985"/>
    <w:rsid w:val="00777CA4"/>
    <w:rsid w:val="00777F08"/>
    <w:rsid w:val="007819B6"/>
    <w:rsid w:val="0078251C"/>
    <w:rsid w:val="007828B7"/>
    <w:rsid w:val="007829F2"/>
    <w:rsid w:val="00783944"/>
    <w:rsid w:val="00783F18"/>
    <w:rsid w:val="007841EA"/>
    <w:rsid w:val="0078447A"/>
    <w:rsid w:val="00784A46"/>
    <w:rsid w:val="00785A7B"/>
    <w:rsid w:val="00786AB7"/>
    <w:rsid w:val="00786CD8"/>
    <w:rsid w:val="00787946"/>
    <w:rsid w:val="00787F8F"/>
    <w:rsid w:val="00790155"/>
    <w:rsid w:val="007903F0"/>
    <w:rsid w:val="0079080F"/>
    <w:rsid w:val="00791055"/>
    <w:rsid w:val="007916F3"/>
    <w:rsid w:val="007916FF"/>
    <w:rsid w:val="00791BF0"/>
    <w:rsid w:val="007926D1"/>
    <w:rsid w:val="00792AE6"/>
    <w:rsid w:val="00793417"/>
    <w:rsid w:val="00793785"/>
    <w:rsid w:val="00793D5C"/>
    <w:rsid w:val="00793F42"/>
    <w:rsid w:val="00794808"/>
    <w:rsid w:val="00795178"/>
    <w:rsid w:val="0079546B"/>
    <w:rsid w:val="007959E0"/>
    <w:rsid w:val="007975C4"/>
    <w:rsid w:val="0079768C"/>
    <w:rsid w:val="007A1D60"/>
    <w:rsid w:val="007A2ADB"/>
    <w:rsid w:val="007A2B2A"/>
    <w:rsid w:val="007A3186"/>
    <w:rsid w:val="007A3745"/>
    <w:rsid w:val="007A380B"/>
    <w:rsid w:val="007A3A38"/>
    <w:rsid w:val="007A4438"/>
    <w:rsid w:val="007A4F39"/>
    <w:rsid w:val="007A4F6B"/>
    <w:rsid w:val="007A5B4F"/>
    <w:rsid w:val="007A6350"/>
    <w:rsid w:val="007A6628"/>
    <w:rsid w:val="007A68A5"/>
    <w:rsid w:val="007A6CAB"/>
    <w:rsid w:val="007A6EA0"/>
    <w:rsid w:val="007A6F68"/>
    <w:rsid w:val="007B0109"/>
    <w:rsid w:val="007B0990"/>
    <w:rsid w:val="007B1BE7"/>
    <w:rsid w:val="007B26CC"/>
    <w:rsid w:val="007B35E4"/>
    <w:rsid w:val="007B3D2C"/>
    <w:rsid w:val="007B48F7"/>
    <w:rsid w:val="007B502E"/>
    <w:rsid w:val="007B734D"/>
    <w:rsid w:val="007B7BC4"/>
    <w:rsid w:val="007B7C2F"/>
    <w:rsid w:val="007C0023"/>
    <w:rsid w:val="007C0426"/>
    <w:rsid w:val="007C067D"/>
    <w:rsid w:val="007C0E89"/>
    <w:rsid w:val="007C1536"/>
    <w:rsid w:val="007C15F6"/>
    <w:rsid w:val="007C17DD"/>
    <w:rsid w:val="007C1B7B"/>
    <w:rsid w:val="007C1D26"/>
    <w:rsid w:val="007C22B5"/>
    <w:rsid w:val="007C2671"/>
    <w:rsid w:val="007C3E6D"/>
    <w:rsid w:val="007C49E4"/>
    <w:rsid w:val="007C5275"/>
    <w:rsid w:val="007C55EF"/>
    <w:rsid w:val="007C5D54"/>
    <w:rsid w:val="007C62F7"/>
    <w:rsid w:val="007C635B"/>
    <w:rsid w:val="007C6DED"/>
    <w:rsid w:val="007D0286"/>
    <w:rsid w:val="007D0752"/>
    <w:rsid w:val="007D0B13"/>
    <w:rsid w:val="007D0E59"/>
    <w:rsid w:val="007D0EBE"/>
    <w:rsid w:val="007D1238"/>
    <w:rsid w:val="007D1488"/>
    <w:rsid w:val="007D16A1"/>
    <w:rsid w:val="007D1781"/>
    <w:rsid w:val="007D1F4B"/>
    <w:rsid w:val="007D2308"/>
    <w:rsid w:val="007D2785"/>
    <w:rsid w:val="007D2DD7"/>
    <w:rsid w:val="007D33E3"/>
    <w:rsid w:val="007D38AF"/>
    <w:rsid w:val="007D3D89"/>
    <w:rsid w:val="007D42CE"/>
    <w:rsid w:val="007D4B66"/>
    <w:rsid w:val="007D5E9A"/>
    <w:rsid w:val="007D6B9D"/>
    <w:rsid w:val="007E0363"/>
    <w:rsid w:val="007E0580"/>
    <w:rsid w:val="007E0F87"/>
    <w:rsid w:val="007E108B"/>
    <w:rsid w:val="007E1B84"/>
    <w:rsid w:val="007E1C5D"/>
    <w:rsid w:val="007E2A9D"/>
    <w:rsid w:val="007E2EA0"/>
    <w:rsid w:val="007E2F52"/>
    <w:rsid w:val="007E2F60"/>
    <w:rsid w:val="007E3358"/>
    <w:rsid w:val="007E3BE4"/>
    <w:rsid w:val="007E3ECD"/>
    <w:rsid w:val="007E4031"/>
    <w:rsid w:val="007E491B"/>
    <w:rsid w:val="007E54DE"/>
    <w:rsid w:val="007E6B96"/>
    <w:rsid w:val="007E6C4B"/>
    <w:rsid w:val="007F0929"/>
    <w:rsid w:val="007F0AA9"/>
    <w:rsid w:val="007F0AD2"/>
    <w:rsid w:val="007F0CD8"/>
    <w:rsid w:val="007F1103"/>
    <w:rsid w:val="007F2904"/>
    <w:rsid w:val="007F2BF5"/>
    <w:rsid w:val="007F3145"/>
    <w:rsid w:val="007F46CD"/>
    <w:rsid w:val="007F549F"/>
    <w:rsid w:val="007F5AED"/>
    <w:rsid w:val="007F5B5A"/>
    <w:rsid w:val="007F64B7"/>
    <w:rsid w:val="007F665E"/>
    <w:rsid w:val="007F6AE9"/>
    <w:rsid w:val="007F6DFE"/>
    <w:rsid w:val="007F7A12"/>
    <w:rsid w:val="007F7BAE"/>
    <w:rsid w:val="00800849"/>
    <w:rsid w:val="008008EC"/>
    <w:rsid w:val="00801128"/>
    <w:rsid w:val="00801527"/>
    <w:rsid w:val="008015A0"/>
    <w:rsid w:val="00801CE0"/>
    <w:rsid w:val="00802CA7"/>
    <w:rsid w:val="00803251"/>
    <w:rsid w:val="0080374D"/>
    <w:rsid w:val="008040E0"/>
    <w:rsid w:val="0080473E"/>
    <w:rsid w:val="00804C7B"/>
    <w:rsid w:val="008051FC"/>
    <w:rsid w:val="00805636"/>
    <w:rsid w:val="00805845"/>
    <w:rsid w:val="00805D5C"/>
    <w:rsid w:val="00805F68"/>
    <w:rsid w:val="0080647D"/>
    <w:rsid w:val="00806953"/>
    <w:rsid w:val="00807138"/>
    <w:rsid w:val="0080727B"/>
    <w:rsid w:val="008072F0"/>
    <w:rsid w:val="00810FEC"/>
    <w:rsid w:val="008119BB"/>
    <w:rsid w:val="00813A2F"/>
    <w:rsid w:val="00813E38"/>
    <w:rsid w:val="0081401B"/>
    <w:rsid w:val="008144F6"/>
    <w:rsid w:val="00815348"/>
    <w:rsid w:val="0081554F"/>
    <w:rsid w:val="008157C6"/>
    <w:rsid w:val="00815F31"/>
    <w:rsid w:val="008165DA"/>
    <w:rsid w:val="0081697E"/>
    <w:rsid w:val="00816FE9"/>
    <w:rsid w:val="00820007"/>
    <w:rsid w:val="008201CD"/>
    <w:rsid w:val="0082097C"/>
    <w:rsid w:val="008218D7"/>
    <w:rsid w:val="00821AF2"/>
    <w:rsid w:val="00821EF0"/>
    <w:rsid w:val="0082217E"/>
    <w:rsid w:val="008223B7"/>
    <w:rsid w:val="008226E4"/>
    <w:rsid w:val="008244AB"/>
    <w:rsid w:val="00826788"/>
    <w:rsid w:val="00827251"/>
    <w:rsid w:val="00827C95"/>
    <w:rsid w:val="00827D7B"/>
    <w:rsid w:val="00827DBC"/>
    <w:rsid w:val="00830517"/>
    <w:rsid w:val="00830FD2"/>
    <w:rsid w:val="008312F0"/>
    <w:rsid w:val="0083266D"/>
    <w:rsid w:val="00833250"/>
    <w:rsid w:val="00833D1E"/>
    <w:rsid w:val="00834447"/>
    <w:rsid w:val="008345EB"/>
    <w:rsid w:val="00834FB1"/>
    <w:rsid w:val="0083503C"/>
    <w:rsid w:val="008353C5"/>
    <w:rsid w:val="00835EF3"/>
    <w:rsid w:val="00836509"/>
    <w:rsid w:val="008368A1"/>
    <w:rsid w:val="00836F2C"/>
    <w:rsid w:val="00840949"/>
    <w:rsid w:val="008412FE"/>
    <w:rsid w:val="00842142"/>
    <w:rsid w:val="00842D51"/>
    <w:rsid w:val="00843059"/>
    <w:rsid w:val="00843123"/>
    <w:rsid w:val="008438AF"/>
    <w:rsid w:val="008445B4"/>
    <w:rsid w:val="008449C0"/>
    <w:rsid w:val="00844F07"/>
    <w:rsid w:val="0084535C"/>
    <w:rsid w:val="008459CA"/>
    <w:rsid w:val="00846468"/>
    <w:rsid w:val="00846612"/>
    <w:rsid w:val="0084678B"/>
    <w:rsid w:val="00846965"/>
    <w:rsid w:val="00847226"/>
    <w:rsid w:val="0084785A"/>
    <w:rsid w:val="0085072C"/>
    <w:rsid w:val="008507C5"/>
    <w:rsid w:val="00850CCC"/>
    <w:rsid w:val="00850CD0"/>
    <w:rsid w:val="008528ED"/>
    <w:rsid w:val="008531B5"/>
    <w:rsid w:val="00853A32"/>
    <w:rsid w:val="00853E37"/>
    <w:rsid w:val="00853FC9"/>
    <w:rsid w:val="008545E6"/>
    <w:rsid w:val="00854D28"/>
    <w:rsid w:val="008552FF"/>
    <w:rsid w:val="00855BDE"/>
    <w:rsid w:val="00855F1F"/>
    <w:rsid w:val="0085694D"/>
    <w:rsid w:val="00857651"/>
    <w:rsid w:val="00857A33"/>
    <w:rsid w:val="00860749"/>
    <w:rsid w:val="00860BA7"/>
    <w:rsid w:val="00860F1D"/>
    <w:rsid w:val="00860F92"/>
    <w:rsid w:val="008614B6"/>
    <w:rsid w:val="00861A06"/>
    <w:rsid w:val="00861AEB"/>
    <w:rsid w:val="00861FA7"/>
    <w:rsid w:val="008636CA"/>
    <w:rsid w:val="00864120"/>
    <w:rsid w:val="00864B96"/>
    <w:rsid w:val="00864E9A"/>
    <w:rsid w:val="00865CC1"/>
    <w:rsid w:val="00866DEE"/>
    <w:rsid w:val="008675C7"/>
    <w:rsid w:val="008700F4"/>
    <w:rsid w:val="008702B4"/>
    <w:rsid w:val="0087080A"/>
    <w:rsid w:val="00870A2E"/>
    <w:rsid w:val="00870E4C"/>
    <w:rsid w:val="0087177F"/>
    <w:rsid w:val="008737BF"/>
    <w:rsid w:val="00873B9B"/>
    <w:rsid w:val="00873E11"/>
    <w:rsid w:val="00874010"/>
    <w:rsid w:val="00874FA7"/>
    <w:rsid w:val="00875160"/>
    <w:rsid w:val="00876654"/>
    <w:rsid w:val="00876AA6"/>
    <w:rsid w:val="00876ED6"/>
    <w:rsid w:val="00876F13"/>
    <w:rsid w:val="0087715D"/>
    <w:rsid w:val="00877252"/>
    <w:rsid w:val="0087752B"/>
    <w:rsid w:val="00877850"/>
    <w:rsid w:val="008801EC"/>
    <w:rsid w:val="00880B78"/>
    <w:rsid w:val="00881160"/>
    <w:rsid w:val="00881DE9"/>
    <w:rsid w:val="00882C1D"/>
    <w:rsid w:val="00883E23"/>
    <w:rsid w:val="0088514E"/>
    <w:rsid w:val="0088517B"/>
    <w:rsid w:val="00886613"/>
    <w:rsid w:val="00886755"/>
    <w:rsid w:val="00886C51"/>
    <w:rsid w:val="008873DB"/>
    <w:rsid w:val="00887750"/>
    <w:rsid w:val="008877AE"/>
    <w:rsid w:val="00887A19"/>
    <w:rsid w:val="00890B4D"/>
    <w:rsid w:val="00891D29"/>
    <w:rsid w:val="00891FB1"/>
    <w:rsid w:val="00892753"/>
    <w:rsid w:val="008930AA"/>
    <w:rsid w:val="0089331E"/>
    <w:rsid w:val="00893387"/>
    <w:rsid w:val="008935DE"/>
    <w:rsid w:val="00894A36"/>
    <w:rsid w:val="00895255"/>
    <w:rsid w:val="00895A20"/>
    <w:rsid w:val="00895D81"/>
    <w:rsid w:val="00896078"/>
    <w:rsid w:val="00896116"/>
    <w:rsid w:val="008966AC"/>
    <w:rsid w:val="00896BA0"/>
    <w:rsid w:val="00897AFF"/>
    <w:rsid w:val="008A0165"/>
    <w:rsid w:val="008A0291"/>
    <w:rsid w:val="008A0DFB"/>
    <w:rsid w:val="008A1E91"/>
    <w:rsid w:val="008A3EAE"/>
    <w:rsid w:val="008A4EB1"/>
    <w:rsid w:val="008A50D8"/>
    <w:rsid w:val="008A5A55"/>
    <w:rsid w:val="008A5BDF"/>
    <w:rsid w:val="008A6314"/>
    <w:rsid w:val="008A6686"/>
    <w:rsid w:val="008A671C"/>
    <w:rsid w:val="008B04A4"/>
    <w:rsid w:val="008B0D9C"/>
    <w:rsid w:val="008B0E13"/>
    <w:rsid w:val="008B0FFC"/>
    <w:rsid w:val="008B1116"/>
    <w:rsid w:val="008B1163"/>
    <w:rsid w:val="008B196F"/>
    <w:rsid w:val="008B1D69"/>
    <w:rsid w:val="008B1E73"/>
    <w:rsid w:val="008B223C"/>
    <w:rsid w:val="008B242A"/>
    <w:rsid w:val="008B2B0E"/>
    <w:rsid w:val="008B3396"/>
    <w:rsid w:val="008B3551"/>
    <w:rsid w:val="008B3BDE"/>
    <w:rsid w:val="008B3CB0"/>
    <w:rsid w:val="008B4322"/>
    <w:rsid w:val="008B470F"/>
    <w:rsid w:val="008B4A89"/>
    <w:rsid w:val="008B6276"/>
    <w:rsid w:val="008B6C81"/>
    <w:rsid w:val="008B706A"/>
    <w:rsid w:val="008B71F1"/>
    <w:rsid w:val="008C08F3"/>
    <w:rsid w:val="008C0A2F"/>
    <w:rsid w:val="008C0BED"/>
    <w:rsid w:val="008C1F57"/>
    <w:rsid w:val="008C1F7E"/>
    <w:rsid w:val="008C28AD"/>
    <w:rsid w:val="008C2DEE"/>
    <w:rsid w:val="008C38DF"/>
    <w:rsid w:val="008C392C"/>
    <w:rsid w:val="008C3C69"/>
    <w:rsid w:val="008C4270"/>
    <w:rsid w:val="008C4755"/>
    <w:rsid w:val="008C49E2"/>
    <w:rsid w:val="008C4B1E"/>
    <w:rsid w:val="008C4BBC"/>
    <w:rsid w:val="008C517D"/>
    <w:rsid w:val="008C5B58"/>
    <w:rsid w:val="008C6007"/>
    <w:rsid w:val="008C69C6"/>
    <w:rsid w:val="008C73F6"/>
    <w:rsid w:val="008D0AFB"/>
    <w:rsid w:val="008D1B2D"/>
    <w:rsid w:val="008D249C"/>
    <w:rsid w:val="008D2890"/>
    <w:rsid w:val="008D29AB"/>
    <w:rsid w:val="008D2B66"/>
    <w:rsid w:val="008D2D9F"/>
    <w:rsid w:val="008D3773"/>
    <w:rsid w:val="008D3E61"/>
    <w:rsid w:val="008D4366"/>
    <w:rsid w:val="008D4ADF"/>
    <w:rsid w:val="008D52CF"/>
    <w:rsid w:val="008D66F6"/>
    <w:rsid w:val="008D6F9E"/>
    <w:rsid w:val="008D75EB"/>
    <w:rsid w:val="008D775A"/>
    <w:rsid w:val="008E0358"/>
    <w:rsid w:val="008E0372"/>
    <w:rsid w:val="008E0A97"/>
    <w:rsid w:val="008E0C96"/>
    <w:rsid w:val="008E1552"/>
    <w:rsid w:val="008E15FB"/>
    <w:rsid w:val="008E1CEF"/>
    <w:rsid w:val="008E275D"/>
    <w:rsid w:val="008E2FA9"/>
    <w:rsid w:val="008E4F4E"/>
    <w:rsid w:val="008E5247"/>
    <w:rsid w:val="008E5B90"/>
    <w:rsid w:val="008E6D8F"/>
    <w:rsid w:val="008E7869"/>
    <w:rsid w:val="008E7D17"/>
    <w:rsid w:val="008F0064"/>
    <w:rsid w:val="008F07E2"/>
    <w:rsid w:val="008F0C2A"/>
    <w:rsid w:val="008F19EA"/>
    <w:rsid w:val="008F321D"/>
    <w:rsid w:val="008F32B0"/>
    <w:rsid w:val="008F347C"/>
    <w:rsid w:val="008F3972"/>
    <w:rsid w:val="008F3E8C"/>
    <w:rsid w:val="008F3EC2"/>
    <w:rsid w:val="008F4251"/>
    <w:rsid w:val="008F4BD6"/>
    <w:rsid w:val="008F50F8"/>
    <w:rsid w:val="008F56B6"/>
    <w:rsid w:val="008F6146"/>
    <w:rsid w:val="008F632D"/>
    <w:rsid w:val="008F63CB"/>
    <w:rsid w:val="008F696E"/>
    <w:rsid w:val="008F6A46"/>
    <w:rsid w:val="008F7CCD"/>
    <w:rsid w:val="009001BE"/>
    <w:rsid w:val="009004EA"/>
    <w:rsid w:val="00900D6D"/>
    <w:rsid w:val="00901956"/>
    <w:rsid w:val="0090262C"/>
    <w:rsid w:val="00902A3D"/>
    <w:rsid w:val="00902AFA"/>
    <w:rsid w:val="00903A9F"/>
    <w:rsid w:val="00903D6B"/>
    <w:rsid w:val="00905D06"/>
    <w:rsid w:val="00906629"/>
    <w:rsid w:val="009067F2"/>
    <w:rsid w:val="00907636"/>
    <w:rsid w:val="00910D32"/>
    <w:rsid w:val="00911989"/>
    <w:rsid w:val="00912023"/>
    <w:rsid w:val="00914589"/>
    <w:rsid w:val="009156DC"/>
    <w:rsid w:val="00915D13"/>
    <w:rsid w:val="00915E2A"/>
    <w:rsid w:val="00916F3F"/>
    <w:rsid w:val="00917D85"/>
    <w:rsid w:val="00917EFD"/>
    <w:rsid w:val="009209C7"/>
    <w:rsid w:val="00920E6F"/>
    <w:rsid w:val="00921177"/>
    <w:rsid w:val="00921F22"/>
    <w:rsid w:val="009226EE"/>
    <w:rsid w:val="00922E6A"/>
    <w:rsid w:val="009234FE"/>
    <w:rsid w:val="00923639"/>
    <w:rsid w:val="009236D0"/>
    <w:rsid w:val="009242F3"/>
    <w:rsid w:val="00925B9B"/>
    <w:rsid w:val="00925DD8"/>
    <w:rsid w:val="00926950"/>
    <w:rsid w:val="00926BB7"/>
    <w:rsid w:val="00926BE5"/>
    <w:rsid w:val="00926C27"/>
    <w:rsid w:val="009275EF"/>
    <w:rsid w:val="00927D01"/>
    <w:rsid w:val="00927EDC"/>
    <w:rsid w:val="00931B1D"/>
    <w:rsid w:val="00932DD0"/>
    <w:rsid w:val="009333A6"/>
    <w:rsid w:val="0093388C"/>
    <w:rsid w:val="00933E5B"/>
    <w:rsid w:val="0093499F"/>
    <w:rsid w:val="00934B64"/>
    <w:rsid w:val="00935089"/>
    <w:rsid w:val="00935390"/>
    <w:rsid w:val="0093682A"/>
    <w:rsid w:val="0093776B"/>
    <w:rsid w:val="009412A6"/>
    <w:rsid w:val="0094145A"/>
    <w:rsid w:val="00942A52"/>
    <w:rsid w:val="00943223"/>
    <w:rsid w:val="0094343D"/>
    <w:rsid w:val="00943E1B"/>
    <w:rsid w:val="00943E25"/>
    <w:rsid w:val="0094438E"/>
    <w:rsid w:val="00944BFD"/>
    <w:rsid w:val="0094519E"/>
    <w:rsid w:val="00945EA0"/>
    <w:rsid w:val="00946092"/>
    <w:rsid w:val="00946F97"/>
    <w:rsid w:val="00951654"/>
    <w:rsid w:val="00951BEE"/>
    <w:rsid w:val="009524E8"/>
    <w:rsid w:val="00953309"/>
    <w:rsid w:val="009545D0"/>
    <w:rsid w:val="00954849"/>
    <w:rsid w:val="00954B4C"/>
    <w:rsid w:val="00956332"/>
    <w:rsid w:val="009563A6"/>
    <w:rsid w:val="00956B02"/>
    <w:rsid w:val="00957631"/>
    <w:rsid w:val="00960095"/>
    <w:rsid w:val="00961515"/>
    <w:rsid w:val="00961F57"/>
    <w:rsid w:val="009622D6"/>
    <w:rsid w:val="00963670"/>
    <w:rsid w:val="00963D66"/>
    <w:rsid w:val="00964579"/>
    <w:rsid w:val="00964FE7"/>
    <w:rsid w:val="00965623"/>
    <w:rsid w:val="0096586C"/>
    <w:rsid w:val="0096757F"/>
    <w:rsid w:val="009675E9"/>
    <w:rsid w:val="0097088B"/>
    <w:rsid w:val="00970BE4"/>
    <w:rsid w:val="00971DD8"/>
    <w:rsid w:val="0097261E"/>
    <w:rsid w:val="00972F02"/>
    <w:rsid w:val="009742E9"/>
    <w:rsid w:val="0097505A"/>
    <w:rsid w:val="009761AE"/>
    <w:rsid w:val="00977449"/>
    <w:rsid w:val="009776D3"/>
    <w:rsid w:val="00977E47"/>
    <w:rsid w:val="0098009D"/>
    <w:rsid w:val="00980C19"/>
    <w:rsid w:val="00981366"/>
    <w:rsid w:val="00981E11"/>
    <w:rsid w:val="00982205"/>
    <w:rsid w:val="009826CB"/>
    <w:rsid w:val="009831CD"/>
    <w:rsid w:val="00984516"/>
    <w:rsid w:val="0098472B"/>
    <w:rsid w:val="009847E0"/>
    <w:rsid w:val="009847E3"/>
    <w:rsid w:val="0098490E"/>
    <w:rsid w:val="009857F9"/>
    <w:rsid w:val="00987420"/>
    <w:rsid w:val="009904F9"/>
    <w:rsid w:val="00990F1B"/>
    <w:rsid w:val="009923BE"/>
    <w:rsid w:val="0099242A"/>
    <w:rsid w:val="00992BA5"/>
    <w:rsid w:val="0099307F"/>
    <w:rsid w:val="009931CD"/>
    <w:rsid w:val="00993A93"/>
    <w:rsid w:val="00993D3F"/>
    <w:rsid w:val="00993D4D"/>
    <w:rsid w:val="00994C67"/>
    <w:rsid w:val="00994EA2"/>
    <w:rsid w:val="00995599"/>
    <w:rsid w:val="00996293"/>
    <w:rsid w:val="009964BC"/>
    <w:rsid w:val="00996EE1"/>
    <w:rsid w:val="00997183"/>
    <w:rsid w:val="009A0118"/>
    <w:rsid w:val="009A042E"/>
    <w:rsid w:val="009A0CC0"/>
    <w:rsid w:val="009A0F86"/>
    <w:rsid w:val="009A1075"/>
    <w:rsid w:val="009A17B0"/>
    <w:rsid w:val="009A222E"/>
    <w:rsid w:val="009A24D6"/>
    <w:rsid w:val="009A299F"/>
    <w:rsid w:val="009A31D1"/>
    <w:rsid w:val="009A334E"/>
    <w:rsid w:val="009A3482"/>
    <w:rsid w:val="009A46A2"/>
    <w:rsid w:val="009A4E95"/>
    <w:rsid w:val="009A57C2"/>
    <w:rsid w:val="009A58ED"/>
    <w:rsid w:val="009A61BB"/>
    <w:rsid w:val="009A62C3"/>
    <w:rsid w:val="009A7487"/>
    <w:rsid w:val="009A74BA"/>
    <w:rsid w:val="009A7B58"/>
    <w:rsid w:val="009A7FAF"/>
    <w:rsid w:val="009B03DD"/>
    <w:rsid w:val="009B042A"/>
    <w:rsid w:val="009B05FC"/>
    <w:rsid w:val="009B0C17"/>
    <w:rsid w:val="009B1C7D"/>
    <w:rsid w:val="009B245C"/>
    <w:rsid w:val="009B25CB"/>
    <w:rsid w:val="009B34B3"/>
    <w:rsid w:val="009B35FC"/>
    <w:rsid w:val="009B36E0"/>
    <w:rsid w:val="009B3AAA"/>
    <w:rsid w:val="009B428E"/>
    <w:rsid w:val="009B4DA7"/>
    <w:rsid w:val="009B51B2"/>
    <w:rsid w:val="009B63C3"/>
    <w:rsid w:val="009B68C2"/>
    <w:rsid w:val="009B6C41"/>
    <w:rsid w:val="009B7304"/>
    <w:rsid w:val="009B7980"/>
    <w:rsid w:val="009C00E8"/>
    <w:rsid w:val="009C0E34"/>
    <w:rsid w:val="009C18F8"/>
    <w:rsid w:val="009C219A"/>
    <w:rsid w:val="009C22DD"/>
    <w:rsid w:val="009C23FC"/>
    <w:rsid w:val="009C2A0A"/>
    <w:rsid w:val="009C43BF"/>
    <w:rsid w:val="009C4713"/>
    <w:rsid w:val="009C51A8"/>
    <w:rsid w:val="009C52CC"/>
    <w:rsid w:val="009C6174"/>
    <w:rsid w:val="009C644A"/>
    <w:rsid w:val="009C64CA"/>
    <w:rsid w:val="009C6FF0"/>
    <w:rsid w:val="009C7DA5"/>
    <w:rsid w:val="009D0490"/>
    <w:rsid w:val="009D1152"/>
    <w:rsid w:val="009D128D"/>
    <w:rsid w:val="009D1805"/>
    <w:rsid w:val="009D205B"/>
    <w:rsid w:val="009D32F2"/>
    <w:rsid w:val="009D3512"/>
    <w:rsid w:val="009D3F61"/>
    <w:rsid w:val="009D4C6D"/>
    <w:rsid w:val="009D5AA5"/>
    <w:rsid w:val="009D5EF7"/>
    <w:rsid w:val="009D675E"/>
    <w:rsid w:val="009D7236"/>
    <w:rsid w:val="009D7793"/>
    <w:rsid w:val="009D7A94"/>
    <w:rsid w:val="009D7E99"/>
    <w:rsid w:val="009E0727"/>
    <w:rsid w:val="009E0BCC"/>
    <w:rsid w:val="009E0C72"/>
    <w:rsid w:val="009E12A8"/>
    <w:rsid w:val="009E130B"/>
    <w:rsid w:val="009E18B8"/>
    <w:rsid w:val="009E19A8"/>
    <w:rsid w:val="009E19E5"/>
    <w:rsid w:val="009E1C7E"/>
    <w:rsid w:val="009E1E01"/>
    <w:rsid w:val="009E2D22"/>
    <w:rsid w:val="009E34C7"/>
    <w:rsid w:val="009E392B"/>
    <w:rsid w:val="009E3E43"/>
    <w:rsid w:val="009E41C6"/>
    <w:rsid w:val="009E4775"/>
    <w:rsid w:val="009E4844"/>
    <w:rsid w:val="009F1F7B"/>
    <w:rsid w:val="009F2D43"/>
    <w:rsid w:val="009F2DDE"/>
    <w:rsid w:val="009F3679"/>
    <w:rsid w:val="009F3B48"/>
    <w:rsid w:val="009F6343"/>
    <w:rsid w:val="009F6854"/>
    <w:rsid w:val="009F68AC"/>
    <w:rsid w:val="009F6E91"/>
    <w:rsid w:val="009F7BF0"/>
    <w:rsid w:val="00A007F4"/>
    <w:rsid w:val="00A02493"/>
    <w:rsid w:val="00A02931"/>
    <w:rsid w:val="00A03EE6"/>
    <w:rsid w:val="00A03F85"/>
    <w:rsid w:val="00A0416A"/>
    <w:rsid w:val="00A0530D"/>
    <w:rsid w:val="00A0649C"/>
    <w:rsid w:val="00A071D7"/>
    <w:rsid w:val="00A10820"/>
    <w:rsid w:val="00A10D55"/>
    <w:rsid w:val="00A113B6"/>
    <w:rsid w:val="00A11CE2"/>
    <w:rsid w:val="00A120F8"/>
    <w:rsid w:val="00A126C9"/>
    <w:rsid w:val="00A12857"/>
    <w:rsid w:val="00A12C43"/>
    <w:rsid w:val="00A12F1B"/>
    <w:rsid w:val="00A13180"/>
    <w:rsid w:val="00A136B4"/>
    <w:rsid w:val="00A13B25"/>
    <w:rsid w:val="00A142B9"/>
    <w:rsid w:val="00A144C2"/>
    <w:rsid w:val="00A14B13"/>
    <w:rsid w:val="00A14CE7"/>
    <w:rsid w:val="00A153CE"/>
    <w:rsid w:val="00A1549A"/>
    <w:rsid w:val="00A15895"/>
    <w:rsid w:val="00A1625F"/>
    <w:rsid w:val="00A1736E"/>
    <w:rsid w:val="00A20C04"/>
    <w:rsid w:val="00A20C57"/>
    <w:rsid w:val="00A216DC"/>
    <w:rsid w:val="00A225AF"/>
    <w:rsid w:val="00A226A2"/>
    <w:rsid w:val="00A2289B"/>
    <w:rsid w:val="00A2291C"/>
    <w:rsid w:val="00A231CB"/>
    <w:rsid w:val="00A23C51"/>
    <w:rsid w:val="00A23E7D"/>
    <w:rsid w:val="00A25829"/>
    <w:rsid w:val="00A25AFD"/>
    <w:rsid w:val="00A25B60"/>
    <w:rsid w:val="00A25E50"/>
    <w:rsid w:val="00A2606D"/>
    <w:rsid w:val="00A26130"/>
    <w:rsid w:val="00A27365"/>
    <w:rsid w:val="00A279AD"/>
    <w:rsid w:val="00A27D21"/>
    <w:rsid w:val="00A27F26"/>
    <w:rsid w:val="00A314BD"/>
    <w:rsid w:val="00A315B6"/>
    <w:rsid w:val="00A3165B"/>
    <w:rsid w:val="00A33A9D"/>
    <w:rsid w:val="00A33DB8"/>
    <w:rsid w:val="00A33EEB"/>
    <w:rsid w:val="00A343C5"/>
    <w:rsid w:val="00A35B99"/>
    <w:rsid w:val="00A3608A"/>
    <w:rsid w:val="00A36238"/>
    <w:rsid w:val="00A36479"/>
    <w:rsid w:val="00A36797"/>
    <w:rsid w:val="00A36EBF"/>
    <w:rsid w:val="00A405B0"/>
    <w:rsid w:val="00A40852"/>
    <w:rsid w:val="00A40BBA"/>
    <w:rsid w:val="00A40E28"/>
    <w:rsid w:val="00A41403"/>
    <w:rsid w:val="00A41B08"/>
    <w:rsid w:val="00A42331"/>
    <w:rsid w:val="00A427F0"/>
    <w:rsid w:val="00A42E69"/>
    <w:rsid w:val="00A4375D"/>
    <w:rsid w:val="00A44BF1"/>
    <w:rsid w:val="00A4644D"/>
    <w:rsid w:val="00A465E6"/>
    <w:rsid w:val="00A467AE"/>
    <w:rsid w:val="00A46C15"/>
    <w:rsid w:val="00A506DE"/>
    <w:rsid w:val="00A50D4F"/>
    <w:rsid w:val="00A515A6"/>
    <w:rsid w:val="00A51883"/>
    <w:rsid w:val="00A51B00"/>
    <w:rsid w:val="00A51C14"/>
    <w:rsid w:val="00A51E87"/>
    <w:rsid w:val="00A52547"/>
    <w:rsid w:val="00A530D5"/>
    <w:rsid w:val="00A534F9"/>
    <w:rsid w:val="00A53E3B"/>
    <w:rsid w:val="00A569F8"/>
    <w:rsid w:val="00A57C99"/>
    <w:rsid w:val="00A6024C"/>
    <w:rsid w:val="00A6148B"/>
    <w:rsid w:val="00A61583"/>
    <w:rsid w:val="00A625C2"/>
    <w:rsid w:val="00A639D5"/>
    <w:rsid w:val="00A63B3E"/>
    <w:rsid w:val="00A63DB2"/>
    <w:rsid w:val="00A645A0"/>
    <w:rsid w:val="00A64C1B"/>
    <w:rsid w:val="00A67112"/>
    <w:rsid w:val="00A6711B"/>
    <w:rsid w:val="00A6740D"/>
    <w:rsid w:val="00A709C8"/>
    <w:rsid w:val="00A70B96"/>
    <w:rsid w:val="00A71970"/>
    <w:rsid w:val="00A728DA"/>
    <w:rsid w:val="00A72B4D"/>
    <w:rsid w:val="00A72CD5"/>
    <w:rsid w:val="00A72D20"/>
    <w:rsid w:val="00A73DCD"/>
    <w:rsid w:val="00A7427B"/>
    <w:rsid w:val="00A743CC"/>
    <w:rsid w:val="00A7485F"/>
    <w:rsid w:val="00A751CD"/>
    <w:rsid w:val="00A7597B"/>
    <w:rsid w:val="00A75CB7"/>
    <w:rsid w:val="00A765BF"/>
    <w:rsid w:val="00A76CA5"/>
    <w:rsid w:val="00A76D78"/>
    <w:rsid w:val="00A772C6"/>
    <w:rsid w:val="00A77813"/>
    <w:rsid w:val="00A77CE2"/>
    <w:rsid w:val="00A80468"/>
    <w:rsid w:val="00A8056F"/>
    <w:rsid w:val="00A80B34"/>
    <w:rsid w:val="00A81446"/>
    <w:rsid w:val="00A82976"/>
    <w:rsid w:val="00A847C0"/>
    <w:rsid w:val="00A84EBA"/>
    <w:rsid w:val="00A85079"/>
    <w:rsid w:val="00A864A5"/>
    <w:rsid w:val="00A865F2"/>
    <w:rsid w:val="00A91B45"/>
    <w:rsid w:val="00A922EE"/>
    <w:rsid w:val="00A92671"/>
    <w:rsid w:val="00A92CBF"/>
    <w:rsid w:val="00A9366E"/>
    <w:rsid w:val="00A93C00"/>
    <w:rsid w:val="00A93DEF"/>
    <w:rsid w:val="00A94051"/>
    <w:rsid w:val="00A9411C"/>
    <w:rsid w:val="00A941D7"/>
    <w:rsid w:val="00A94C98"/>
    <w:rsid w:val="00A953BE"/>
    <w:rsid w:val="00A9561D"/>
    <w:rsid w:val="00A9593A"/>
    <w:rsid w:val="00A963C9"/>
    <w:rsid w:val="00A97114"/>
    <w:rsid w:val="00A971D7"/>
    <w:rsid w:val="00A97251"/>
    <w:rsid w:val="00A972DC"/>
    <w:rsid w:val="00AA0F94"/>
    <w:rsid w:val="00AA184C"/>
    <w:rsid w:val="00AA228F"/>
    <w:rsid w:val="00AA2901"/>
    <w:rsid w:val="00AA30C9"/>
    <w:rsid w:val="00AA3AF3"/>
    <w:rsid w:val="00AA3C7A"/>
    <w:rsid w:val="00AA51A8"/>
    <w:rsid w:val="00AA56B3"/>
    <w:rsid w:val="00AA5725"/>
    <w:rsid w:val="00AA605D"/>
    <w:rsid w:val="00AA621B"/>
    <w:rsid w:val="00AA63AC"/>
    <w:rsid w:val="00AA63B4"/>
    <w:rsid w:val="00AA6A8A"/>
    <w:rsid w:val="00AA7004"/>
    <w:rsid w:val="00AA729E"/>
    <w:rsid w:val="00AA77B4"/>
    <w:rsid w:val="00AB03FC"/>
    <w:rsid w:val="00AB1CC9"/>
    <w:rsid w:val="00AB2493"/>
    <w:rsid w:val="00AB2B81"/>
    <w:rsid w:val="00AB2DCB"/>
    <w:rsid w:val="00AB35E0"/>
    <w:rsid w:val="00AB425C"/>
    <w:rsid w:val="00AB46C0"/>
    <w:rsid w:val="00AB498F"/>
    <w:rsid w:val="00AB600F"/>
    <w:rsid w:val="00AB631E"/>
    <w:rsid w:val="00AB6456"/>
    <w:rsid w:val="00AB68F0"/>
    <w:rsid w:val="00AB7BF8"/>
    <w:rsid w:val="00AB7FA9"/>
    <w:rsid w:val="00AC015F"/>
    <w:rsid w:val="00AC01AF"/>
    <w:rsid w:val="00AC0D5F"/>
    <w:rsid w:val="00AC11EE"/>
    <w:rsid w:val="00AC188E"/>
    <w:rsid w:val="00AC1C47"/>
    <w:rsid w:val="00AC1ED0"/>
    <w:rsid w:val="00AC2415"/>
    <w:rsid w:val="00AC302E"/>
    <w:rsid w:val="00AC32DB"/>
    <w:rsid w:val="00AC3A0C"/>
    <w:rsid w:val="00AC3A34"/>
    <w:rsid w:val="00AC3D7B"/>
    <w:rsid w:val="00AC4CD0"/>
    <w:rsid w:val="00AC4F8F"/>
    <w:rsid w:val="00AC4FB6"/>
    <w:rsid w:val="00AC526E"/>
    <w:rsid w:val="00AC56F9"/>
    <w:rsid w:val="00AC57F4"/>
    <w:rsid w:val="00AC60DC"/>
    <w:rsid w:val="00AC6551"/>
    <w:rsid w:val="00AC7A2E"/>
    <w:rsid w:val="00AC7E6D"/>
    <w:rsid w:val="00AD009C"/>
    <w:rsid w:val="00AD0A9D"/>
    <w:rsid w:val="00AD0AB0"/>
    <w:rsid w:val="00AD14A9"/>
    <w:rsid w:val="00AD1799"/>
    <w:rsid w:val="00AD1890"/>
    <w:rsid w:val="00AD24F0"/>
    <w:rsid w:val="00AD2592"/>
    <w:rsid w:val="00AD2F49"/>
    <w:rsid w:val="00AD31E6"/>
    <w:rsid w:val="00AD32C3"/>
    <w:rsid w:val="00AD3591"/>
    <w:rsid w:val="00AD40B7"/>
    <w:rsid w:val="00AD5170"/>
    <w:rsid w:val="00AD5979"/>
    <w:rsid w:val="00AD7F0B"/>
    <w:rsid w:val="00AE01D8"/>
    <w:rsid w:val="00AE02EF"/>
    <w:rsid w:val="00AE08B3"/>
    <w:rsid w:val="00AE1C90"/>
    <w:rsid w:val="00AE1D62"/>
    <w:rsid w:val="00AE1E70"/>
    <w:rsid w:val="00AE213D"/>
    <w:rsid w:val="00AE2F25"/>
    <w:rsid w:val="00AE3638"/>
    <w:rsid w:val="00AE3A39"/>
    <w:rsid w:val="00AE3B1E"/>
    <w:rsid w:val="00AE3CF1"/>
    <w:rsid w:val="00AE47FC"/>
    <w:rsid w:val="00AE53A3"/>
    <w:rsid w:val="00AE571D"/>
    <w:rsid w:val="00AE5A95"/>
    <w:rsid w:val="00AE5AE2"/>
    <w:rsid w:val="00AE5B52"/>
    <w:rsid w:val="00AE5FDB"/>
    <w:rsid w:val="00AE6318"/>
    <w:rsid w:val="00AE7346"/>
    <w:rsid w:val="00AE77CC"/>
    <w:rsid w:val="00AE7B00"/>
    <w:rsid w:val="00AF0607"/>
    <w:rsid w:val="00AF14BF"/>
    <w:rsid w:val="00AF25ED"/>
    <w:rsid w:val="00AF38E0"/>
    <w:rsid w:val="00AF4624"/>
    <w:rsid w:val="00AF47FF"/>
    <w:rsid w:val="00AF4E28"/>
    <w:rsid w:val="00AF4F3E"/>
    <w:rsid w:val="00AF5D86"/>
    <w:rsid w:val="00AF75B4"/>
    <w:rsid w:val="00AF76AF"/>
    <w:rsid w:val="00B0078E"/>
    <w:rsid w:val="00B01004"/>
    <w:rsid w:val="00B011D7"/>
    <w:rsid w:val="00B02C4B"/>
    <w:rsid w:val="00B02CAA"/>
    <w:rsid w:val="00B04C79"/>
    <w:rsid w:val="00B052E5"/>
    <w:rsid w:val="00B05568"/>
    <w:rsid w:val="00B056E6"/>
    <w:rsid w:val="00B057EF"/>
    <w:rsid w:val="00B061BB"/>
    <w:rsid w:val="00B06232"/>
    <w:rsid w:val="00B062C7"/>
    <w:rsid w:val="00B067E6"/>
    <w:rsid w:val="00B06D6B"/>
    <w:rsid w:val="00B10049"/>
    <w:rsid w:val="00B10A86"/>
    <w:rsid w:val="00B10C75"/>
    <w:rsid w:val="00B10E3D"/>
    <w:rsid w:val="00B10E9B"/>
    <w:rsid w:val="00B11459"/>
    <w:rsid w:val="00B11951"/>
    <w:rsid w:val="00B11ADA"/>
    <w:rsid w:val="00B12126"/>
    <w:rsid w:val="00B12C23"/>
    <w:rsid w:val="00B130FB"/>
    <w:rsid w:val="00B138AC"/>
    <w:rsid w:val="00B152AB"/>
    <w:rsid w:val="00B153BA"/>
    <w:rsid w:val="00B155CB"/>
    <w:rsid w:val="00B16659"/>
    <w:rsid w:val="00B1697D"/>
    <w:rsid w:val="00B16A86"/>
    <w:rsid w:val="00B172FC"/>
    <w:rsid w:val="00B17AC8"/>
    <w:rsid w:val="00B17C7F"/>
    <w:rsid w:val="00B20204"/>
    <w:rsid w:val="00B205F5"/>
    <w:rsid w:val="00B22959"/>
    <w:rsid w:val="00B230CA"/>
    <w:rsid w:val="00B235B1"/>
    <w:rsid w:val="00B2369F"/>
    <w:rsid w:val="00B245B5"/>
    <w:rsid w:val="00B25D7F"/>
    <w:rsid w:val="00B27818"/>
    <w:rsid w:val="00B27871"/>
    <w:rsid w:val="00B27A17"/>
    <w:rsid w:val="00B303FE"/>
    <w:rsid w:val="00B30934"/>
    <w:rsid w:val="00B30BC3"/>
    <w:rsid w:val="00B31196"/>
    <w:rsid w:val="00B316A6"/>
    <w:rsid w:val="00B32133"/>
    <w:rsid w:val="00B341E4"/>
    <w:rsid w:val="00B345E4"/>
    <w:rsid w:val="00B355CC"/>
    <w:rsid w:val="00B35622"/>
    <w:rsid w:val="00B35B2A"/>
    <w:rsid w:val="00B37AC9"/>
    <w:rsid w:val="00B37E64"/>
    <w:rsid w:val="00B40F6D"/>
    <w:rsid w:val="00B417A8"/>
    <w:rsid w:val="00B41A4C"/>
    <w:rsid w:val="00B423B1"/>
    <w:rsid w:val="00B43256"/>
    <w:rsid w:val="00B43AF3"/>
    <w:rsid w:val="00B43B75"/>
    <w:rsid w:val="00B441B5"/>
    <w:rsid w:val="00B44AA9"/>
    <w:rsid w:val="00B44B3D"/>
    <w:rsid w:val="00B44E51"/>
    <w:rsid w:val="00B450AE"/>
    <w:rsid w:val="00B45993"/>
    <w:rsid w:val="00B46383"/>
    <w:rsid w:val="00B46E65"/>
    <w:rsid w:val="00B4797C"/>
    <w:rsid w:val="00B479E3"/>
    <w:rsid w:val="00B47AD7"/>
    <w:rsid w:val="00B47DB8"/>
    <w:rsid w:val="00B50618"/>
    <w:rsid w:val="00B50CDB"/>
    <w:rsid w:val="00B50CFA"/>
    <w:rsid w:val="00B50E4C"/>
    <w:rsid w:val="00B51110"/>
    <w:rsid w:val="00B5173F"/>
    <w:rsid w:val="00B524BF"/>
    <w:rsid w:val="00B52A48"/>
    <w:rsid w:val="00B539A0"/>
    <w:rsid w:val="00B53CAF"/>
    <w:rsid w:val="00B54BCF"/>
    <w:rsid w:val="00B5598F"/>
    <w:rsid w:val="00B55B9D"/>
    <w:rsid w:val="00B55BA0"/>
    <w:rsid w:val="00B55C48"/>
    <w:rsid w:val="00B605CD"/>
    <w:rsid w:val="00B607FD"/>
    <w:rsid w:val="00B60B02"/>
    <w:rsid w:val="00B6107E"/>
    <w:rsid w:val="00B61301"/>
    <w:rsid w:val="00B61721"/>
    <w:rsid w:val="00B61754"/>
    <w:rsid w:val="00B61B90"/>
    <w:rsid w:val="00B62370"/>
    <w:rsid w:val="00B62455"/>
    <w:rsid w:val="00B624DE"/>
    <w:rsid w:val="00B624EA"/>
    <w:rsid w:val="00B62C44"/>
    <w:rsid w:val="00B62FCC"/>
    <w:rsid w:val="00B631F8"/>
    <w:rsid w:val="00B63206"/>
    <w:rsid w:val="00B63378"/>
    <w:rsid w:val="00B63D7E"/>
    <w:rsid w:val="00B6597C"/>
    <w:rsid w:val="00B65F43"/>
    <w:rsid w:val="00B67259"/>
    <w:rsid w:val="00B674D7"/>
    <w:rsid w:val="00B6786D"/>
    <w:rsid w:val="00B70495"/>
    <w:rsid w:val="00B708DA"/>
    <w:rsid w:val="00B70AD6"/>
    <w:rsid w:val="00B72CAB"/>
    <w:rsid w:val="00B72FD9"/>
    <w:rsid w:val="00B73396"/>
    <w:rsid w:val="00B73550"/>
    <w:rsid w:val="00B73765"/>
    <w:rsid w:val="00B73887"/>
    <w:rsid w:val="00B74590"/>
    <w:rsid w:val="00B74866"/>
    <w:rsid w:val="00B74DF7"/>
    <w:rsid w:val="00B7562E"/>
    <w:rsid w:val="00B75BFC"/>
    <w:rsid w:val="00B76628"/>
    <w:rsid w:val="00B76D20"/>
    <w:rsid w:val="00B770A6"/>
    <w:rsid w:val="00B80C3F"/>
    <w:rsid w:val="00B821C3"/>
    <w:rsid w:val="00B82AA8"/>
    <w:rsid w:val="00B82CB7"/>
    <w:rsid w:val="00B835CE"/>
    <w:rsid w:val="00B837B4"/>
    <w:rsid w:val="00B83855"/>
    <w:rsid w:val="00B83949"/>
    <w:rsid w:val="00B8443F"/>
    <w:rsid w:val="00B849AF"/>
    <w:rsid w:val="00B85253"/>
    <w:rsid w:val="00B86BD7"/>
    <w:rsid w:val="00B9077D"/>
    <w:rsid w:val="00B91102"/>
    <w:rsid w:val="00B9118A"/>
    <w:rsid w:val="00B92E81"/>
    <w:rsid w:val="00B92EDD"/>
    <w:rsid w:val="00B932E7"/>
    <w:rsid w:val="00B93319"/>
    <w:rsid w:val="00B93336"/>
    <w:rsid w:val="00B94275"/>
    <w:rsid w:val="00B94FE3"/>
    <w:rsid w:val="00B95860"/>
    <w:rsid w:val="00B95E2E"/>
    <w:rsid w:val="00B97BB7"/>
    <w:rsid w:val="00BA0758"/>
    <w:rsid w:val="00BA09CB"/>
    <w:rsid w:val="00BA2148"/>
    <w:rsid w:val="00BA23E7"/>
    <w:rsid w:val="00BA262A"/>
    <w:rsid w:val="00BA2936"/>
    <w:rsid w:val="00BA2992"/>
    <w:rsid w:val="00BA2CB0"/>
    <w:rsid w:val="00BA45F6"/>
    <w:rsid w:val="00BA4879"/>
    <w:rsid w:val="00BA496C"/>
    <w:rsid w:val="00BA52EE"/>
    <w:rsid w:val="00BA5F80"/>
    <w:rsid w:val="00BA65C4"/>
    <w:rsid w:val="00BA6770"/>
    <w:rsid w:val="00BA759B"/>
    <w:rsid w:val="00BA78EE"/>
    <w:rsid w:val="00BA7E4E"/>
    <w:rsid w:val="00BB09C7"/>
    <w:rsid w:val="00BB0ADC"/>
    <w:rsid w:val="00BB114F"/>
    <w:rsid w:val="00BB1300"/>
    <w:rsid w:val="00BB2971"/>
    <w:rsid w:val="00BB2EAC"/>
    <w:rsid w:val="00BB3536"/>
    <w:rsid w:val="00BB3954"/>
    <w:rsid w:val="00BB5447"/>
    <w:rsid w:val="00BB5BBF"/>
    <w:rsid w:val="00BB67B0"/>
    <w:rsid w:val="00BB7502"/>
    <w:rsid w:val="00BB7949"/>
    <w:rsid w:val="00BC0053"/>
    <w:rsid w:val="00BC0592"/>
    <w:rsid w:val="00BC071F"/>
    <w:rsid w:val="00BC0D59"/>
    <w:rsid w:val="00BC1440"/>
    <w:rsid w:val="00BC18B4"/>
    <w:rsid w:val="00BC1E35"/>
    <w:rsid w:val="00BC2F8C"/>
    <w:rsid w:val="00BC332F"/>
    <w:rsid w:val="00BC3743"/>
    <w:rsid w:val="00BC455F"/>
    <w:rsid w:val="00BC5CDF"/>
    <w:rsid w:val="00BC7D53"/>
    <w:rsid w:val="00BD0250"/>
    <w:rsid w:val="00BD0E81"/>
    <w:rsid w:val="00BD1293"/>
    <w:rsid w:val="00BD2582"/>
    <w:rsid w:val="00BD2626"/>
    <w:rsid w:val="00BD281B"/>
    <w:rsid w:val="00BD2A73"/>
    <w:rsid w:val="00BD32BF"/>
    <w:rsid w:val="00BD4151"/>
    <w:rsid w:val="00BD43B8"/>
    <w:rsid w:val="00BD4FDB"/>
    <w:rsid w:val="00BD52F6"/>
    <w:rsid w:val="00BD55F5"/>
    <w:rsid w:val="00BD57E1"/>
    <w:rsid w:val="00BD6B67"/>
    <w:rsid w:val="00BD7573"/>
    <w:rsid w:val="00BD7D64"/>
    <w:rsid w:val="00BE1620"/>
    <w:rsid w:val="00BE19B5"/>
    <w:rsid w:val="00BE25CD"/>
    <w:rsid w:val="00BE33CA"/>
    <w:rsid w:val="00BE47F8"/>
    <w:rsid w:val="00BE5A1D"/>
    <w:rsid w:val="00BE5D24"/>
    <w:rsid w:val="00BE5D42"/>
    <w:rsid w:val="00BE6361"/>
    <w:rsid w:val="00BE71A5"/>
    <w:rsid w:val="00BE7659"/>
    <w:rsid w:val="00BE7CC0"/>
    <w:rsid w:val="00BF02E3"/>
    <w:rsid w:val="00BF1BC5"/>
    <w:rsid w:val="00BF304E"/>
    <w:rsid w:val="00BF34E6"/>
    <w:rsid w:val="00BF3C03"/>
    <w:rsid w:val="00BF445A"/>
    <w:rsid w:val="00BF56F1"/>
    <w:rsid w:val="00BF5C2A"/>
    <w:rsid w:val="00BF6220"/>
    <w:rsid w:val="00BF65C7"/>
    <w:rsid w:val="00BF6B10"/>
    <w:rsid w:val="00BF6F69"/>
    <w:rsid w:val="00BF7391"/>
    <w:rsid w:val="00BF79F8"/>
    <w:rsid w:val="00BF7D79"/>
    <w:rsid w:val="00C00A91"/>
    <w:rsid w:val="00C01505"/>
    <w:rsid w:val="00C01749"/>
    <w:rsid w:val="00C018D4"/>
    <w:rsid w:val="00C02166"/>
    <w:rsid w:val="00C02A6A"/>
    <w:rsid w:val="00C02F71"/>
    <w:rsid w:val="00C047EF"/>
    <w:rsid w:val="00C04ED4"/>
    <w:rsid w:val="00C05096"/>
    <w:rsid w:val="00C0549C"/>
    <w:rsid w:val="00C05643"/>
    <w:rsid w:val="00C0576A"/>
    <w:rsid w:val="00C05A65"/>
    <w:rsid w:val="00C065EF"/>
    <w:rsid w:val="00C06940"/>
    <w:rsid w:val="00C06E3E"/>
    <w:rsid w:val="00C06F46"/>
    <w:rsid w:val="00C073D7"/>
    <w:rsid w:val="00C075BF"/>
    <w:rsid w:val="00C076CA"/>
    <w:rsid w:val="00C100DC"/>
    <w:rsid w:val="00C10667"/>
    <w:rsid w:val="00C12A90"/>
    <w:rsid w:val="00C14D9E"/>
    <w:rsid w:val="00C154D9"/>
    <w:rsid w:val="00C157D4"/>
    <w:rsid w:val="00C15D45"/>
    <w:rsid w:val="00C165F2"/>
    <w:rsid w:val="00C17013"/>
    <w:rsid w:val="00C17033"/>
    <w:rsid w:val="00C171E6"/>
    <w:rsid w:val="00C1768F"/>
    <w:rsid w:val="00C208D0"/>
    <w:rsid w:val="00C21950"/>
    <w:rsid w:val="00C219AE"/>
    <w:rsid w:val="00C21E2D"/>
    <w:rsid w:val="00C2269A"/>
    <w:rsid w:val="00C22ACC"/>
    <w:rsid w:val="00C2391A"/>
    <w:rsid w:val="00C249A1"/>
    <w:rsid w:val="00C26DF8"/>
    <w:rsid w:val="00C26F9A"/>
    <w:rsid w:val="00C2723B"/>
    <w:rsid w:val="00C27454"/>
    <w:rsid w:val="00C30012"/>
    <w:rsid w:val="00C3118D"/>
    <w:rsid w:val="00C325AA"/>
    <w:rsid w:val="00C32A1F"/>
    <w:rsid w:val="00C32DB0"/>
    <w:rsid w:val="00C32DB7"/>
    <w:rsid w:val="00C33404"/>
    <w:rsid w:val="00C3346F"/>
    <w:rsid w:val="00C3387E"/>
    <w:rsid w:val="00C340B9"/>
    <w:rsid w:val="00C34557"/>
    <w:rsid w:val="00C3569E"/>
    <w:rsid w:val="00C35936"/>
    <w:rsid w:val="00C364A2"/>
    <w:rsid w:val="00C36980"/>
    <w:rsid w:val="00C36CA3"/>
    <w:rsid w:val="00C37323"/>
    <w:rsid w:val="00C37B55"/>
    <w:rsid w:val="00C40571"/>
    <w:rsid w:val="00C4071F"/>
    <w:rsid w:val="00C409C8"/>
    <w:rsid w:val="00C409E0"/>
    <w:rsid w:val="00C40CA0"/>
    <w:rsid w:val="00C43159"/>
    <w:rsid w:val="00C43C38"/>
    <w:rsid w:val="00C43DA8"/>
    <w:rsid w:val="00C43E71"/>
    <w:rsid w:val="00C43E97"/>
    <w:rsid w:val="00C4499B"/>
    <w:rsid w:val="00C449DE"/>
    <w:rsid w:val="00C45486"/>
    <w:rsid w:val="00C4548C"/>
    <w:rsid w:val="00C45A5D"/>
    <w:rsid w:val="00C461C6"/>
    <w:rsid w:val="00C4646B"/>
    <w:rsid w:val="00C467AD"/>
    <w:rsid w:val="00C46B2C"/>
    <w:rsid w:val="00C4750C"/>
    <w:rsid w:val="00C47650"/>
    <w:rsid w:val="00C479D2"/>
    <w:rsid w:val="00C50077"/>
    <w:rsid w:val="00C509F8"/>
    <w:rsid w:val="00C5100B"/>
    <w:rsid w:val="00C5128D"/>
    <w:rsid w:val="00C51685"/>
    <w:rsid w:val="00C52226"/>
    <w:rsid w:val="00C523A9"/>
    <w:rsid w:val="00C5242B"/>
    <w:rsid w:val="00C53A5D"/>
    <w:rsid w:val="00C54017"/>
    <w:rsid w:val="00C54372"/>
    <w:rsid w:val="00C54A25"/>
    <w:rsid w:val="00C54BFE"/>
    <w:rsid w:val="00C54E18"/>
    <w:rsid w:val="00C55A95"/>
    <w:rsid w:val="00C57292"/>
    <w:rsid w:val="00C57DCE"/>
    <w:rsid w:val="00C60543"/>
    <w:rsid w:val="00C61133"/>
    <w:rsid w:val="00C61397"/>
    <w:rsid w:val="00C6142C"/>
    <w:rsid w:val="00C622B6"/>
    <w:rsid w:val="00C63465"/>
    <w:rsid w:val="00C634EA"/>
    <w:rsid w:val="00C63607"/>
    <w:rsid w:val="00C638CB"/>
    <w:rsid w:val="00C63FAD"/>
    <w:rsid w:val="00C642A3"/>
    <w:rsid w:val="00C64450"/>
    <w:rsid w:val="00C654A2"/>
    <w:rsid w:val="00C65AF0"/>
    <w:rsid w:val="00C65E72"/>
    <w:rsid w:val="00C66B3B"/>
    <w:rsid w:val="00C66BA6"/>
    <w:rsid w:val="00C66D55"/>
    <w:rsid w:val="00C671A8"/>
    <w:rsid w:val="00C67672"/>
    <w:rsid w:val="00C6780A"/>
    <w:rsid w:val="00C67825"/>
    <w:rsid w:val="00C67B8E"/>
    <w:rsid w:val="00C703AC"/>
    <w:rsid w:val="00C709BA"/>
    <w:rsid w:val="00C70A54"/>
    <w:rsid w:val="00C710A1"/>
    <w:rsid w:val="00C712CB"/>
    <w:rsid w:val="00C715BF"/>
    <w:rsid w:val="00C71CE3"/>
    <w:rsid w:val="00C7272C"/>
    <w:rsid w:val="00C730C1"/>
    <w:rsid w:val="00C73408"/>
    <w:rsid w:val="00C73C14"/>
    <w:rsid w:val="00C7478E"/>
    <w:rsid w:val="00C74ED1"/>
    <w:rsid w:val="00C75396"/>
    <w:rsid w:val="00C75A44"/>
    <w:rsid w:val="00C761CC"/>
    <w:rsid w:val="00C76D4E"/>
    <w:rsid w:val="00C7740B"/>
    <w:rsid w:val="00C77DEA"/>
    <w:rsid w:val="00C82C1C"/>
    <w:rsid w:val="00C833DE"/>
    <w:rsid w:val="00C83FFC"/>
    <w:rsid w:val="00C85E65"/>
    <w:rsid w:val="00C864F6"/>
    <w:rsid w:val="00C867A5"/>
    <w:rsid w:val="00C86914"/>
    <w:rsid w:val="00C86A94"/>
    <w:rsid w:val="00C86F17"/>
    <w:rsid w:val="00C873B5"/>
    <w:rsid w:val="00C90585"/>
    <w:rsid w:val="00C908F6"/>
    <w:rsid w:val="00C90D68"/>
    <w:rsid w:val="00C91031"/>
    <w:rsid w:val="00C91259"/>
    <w:rsid w:val="00C91630"/>
    <w:rsid w:val="00C9167E"/>
    <w:rsid w:val="00C91B03"/>
    <w:rsid w:val="00C91BD0"/>
    <w:rsid w:val="00C927E1"/>
    <w:rsid w:val="00C92909"/>
    <w:rsid w:val="00C92C93"/>
    <w:rsid w:val="00C934AB"/>
    <w:rsid w:val="00C9442F"/>
    <w:rsid w:val="00C953F7"/>
    <w:rsid w:val="00C96CFE"/>
    <w:rsid w:val="00C96D5A"/>
    <w:rsid w:val="00C97347"/>
    <w:rsid w:val="00C975D3"/>
    <w:rsid w:val="00C97DF9"/>
    <w:rsid w:val="00CA08F1"/>
    <w:rsid w:val="00CA107B"/>
    <w:rsid w:val="00CA235C"/>
    <w:rsid w:val="00CA2D04"/>
    <w:rsid w:val="00CA4CA1"/>
    <w:rsid w:val="00CA52D8"/>
    <w:rsid w:val="00CA5BA7"/>
    <w:rsid w:val="00CA5E36"/>
    <w:rsid w:val="00CA7450"/>
    <w:rsid w:val="00CB0297"/>
    <w:rsid w:val="00CB2128"/>
    <w:rsid w:val="00CB22F4"/>
    <w:rsid w:val="00CB29FE"/>
    <w:rsid w:val="00CB2A46"/>
    <w:rsid w:val="00CB33C0"/>
    <w:rsid w:val="00CB46F3"/>
    <w:rsid w:val="00CB49F0"/>
    <w:rsid w:val="00CB5183"/>
    <w:rsid w:val="00CB52A4"/>
    <w:rsid w:val="00CB60BD"/>
    <w:rsid w:val="00CB61E0"/>
    <w:rsid w:val="00CB624B"/>
    <w:rsid w:val="00CB6972"/>
    <w:rsid w:val="00CB6C5C"/>
    <w:rsid w:val="00CC070D"/>
    <w:rsid w:val="00CC0D10"/>
    <w:rsid w:val="00CC1678"/>
    <w:rsid w:val="00CC1BEE"/>
    <w:rsid w:val="00CC29B3"/>
    <w:rsid w:val="00CC3201"/>
    <w:rsid w:val="00CC322A"/>
    <w:rsid w:val="00CC343E"/>
    <w:rsid w:val="00CC3E0B"/>
    <w:rsid w:val="00CC46B9"/>
    <w:rsid w:val="00CC4D8F"/>
    <w:rsid w:val="00CC51F6"/>
    <w:rsid w:val="00CC60A7"/>
    <w:rsid w:val="00CC691C"/>
    <w:rsid w:val="00CC697F"/>
    <w:rsid w:val="00CC7F92"/>
    <w:rsid w:val="00CD116E"/>
    <w:rsid w:val="00CD1316"/>
    <w:rsid w:val="00CD1FBF"/>
    <w:rsid w:val="00CD28C9"/>
    <w:rsid w:val="00CD2A68"/>
    <w:rsid w:val="00CD2C94"/>
    <w:rsid w:val="00CD4C18"/>
    <w:rsid w:val="00CD4D4B"/>
    <w:rsid w:val="00CD5077"/>
    <w:rsid w:val="00CD5A40"/>
    <w:rsid w:val="00CD6DE2"/>
    <w:rsid w:val="00CD6FA3"/>
    <w:rsid w:val="00CD70F7"/>
    <w:rsid w:val="00CD7156"/>
    <w:rsid w:val="00CD71F5"/>
    <w:rsid w:val="00CD74E0"/>
    <w:rsid w:val="00CE0025"/>
    <w:rsid w:val="00CE0132"/>
    <w:rsid w:val="00CE12E6"/>
    <w:rsid w:val="00CE191E"/>
    <w:rsid w:val="00CE1A27"/>
    <w:rsid w:val="00CE1A90"/>
    <w:rsid w:val="00CE1F2B"/>
    <w:rsid w:val="00CE1FBE"/>
    <w:rsid w:val="00CE29AA"/>
    <w:rsid w:val="00CE2A51"/>
    <w:rsid w:val="00CE2BF5"/>
    <w:rsid w:val="00CE318F"/>
    <w:rsid w:val="00CE3C1C"/>
    <w:rsid w:val="00CE61C9"/>
    <w:rsid w:val="00CE6901"/>
    <w:rsid w:val="00CF033B"/>
    <w:rsid w:val="00CF051B"/>
    <w:rsid w:val="00CF0E9E"/>
    <w:rsid w:val="00CF1FDC"/>
    <w:rsid w:val="00CF2271"/>
    <w:rsid w:val="00CF3026"/>
    <w:rsid w:val="00CF304C"/>
    <w:rsid w:val="00CF37F5"/>
    <w:rsid w:val="00CF3A65"/>
    <w:rsid w:val="00CF4443"/>
    <w:rsid w:val="00CF44FD"/>
    <w:rsid w:val="00CF493E"/>
    <w:rsid w:val="00CF4CC5"/>
    <w:rsid w:val="00CF61F9"/>
    <w:rsid w:val="00CF64AF"/>
    <w:rsid w:val="00CF6B28"/>
    <w:rsid w:val="00CF6FC5"/>
    <w:rsid w:val="00CF7AD0"/>
    <w:rsid w:val="00D00CA1"/>
    <w:rsid w:val="00D01537"/>
    <w:rsid w:val="00D0162B"/>
    <w:rsid w:val="00D017BD"/>
    <w:rsid w:val="00D032A1"/>
    <w:rsid w:val="00D03496"/>
    <w:rsid w:val="00D03735"/>
    <w:rsid w:val="00D048D6"/>
    <w:rsid w:val="00D04930"/>
    <w:rsid w:val="00D05BEC"/>
    <w:rsid w:val="00D06D0A"/>
    <w:rsid w:val="00D070F1"/>
    <w:rsid w:val="00D101F5"/>
    <w:rsid w:val="00D132FB"/>
    <w:rsid w:val="00D13635"/>
    <w:rsid w:val="00D1397B"/>
    <w:rsid w:val="00D13DF0"/>
    <w:rsid w:val="00D14569"/>
    <w:rsid w:val="00D15581"/>
    <w:rsid w:val="00D15BC0"/>
    <w:rsid w:val="00D16937"/>
    <w:rsid w:val="00D16E4B"/>
    <w:rsid w:val="00D1773F"/>
    <w:rsid w:val="00D209F2"/>
    <w:rsid w:val="00D2179F"/>
    <w:rsid w:val="00D21C94"/>
    <w:rsid w:val="00D21F6F"/>
    <w:rsid w:val="00D2253D"/>
    <w:rsid w:val="00D22755"/>
    <w:rsid w:val="00D23AF2"/>
    <w:rsid w:val="00D23C61"/>
    <w:rsid w:val="00D2409D"/>
    <w:rsid w:val="00D24819"/>
    <w:rsid w:val="00D24E91"/>
    <w:rsid w:val="00D25B60"/>
    <w:rsid w:val="00D25DD1"/>
    <w:rsid w:val="00D26688"/>
    <w:rsid w:val="00D2720C"/>
    <w:rsid w:val="00D272CE"/>
    <w:rsid w:val="00D2762E"/>
    <w:rsid w:val="00D27729"/>
    <w:rsid w:val="00D30040"/>
    <w:rsid w:val="00D30346"/>
    <w:rsid w:val="00D30C30"/>
    <w:rsid w:val="00D30C91"/>
    <w:rsid w:val="00D30DAA"/>
    <w:rsid w:val="00D31777"/>
    <w:rsid w:val="00D321C0"/>
    <w:rsid w:val="00D32268"/>
    <w:rsid w:val="00D327DF"/>
    <w:rsid w:val="00D328E2"/>
    <w:rsid w:val="00D33559"/>
    <w:rsid w:val="00D335E5"/>
    <w:rsid w:val="00D3542D"/>
    <w:rsid w:val="00D36214"/>
    <w:rsid w:val="00D3689A"/>
    <w:rsid w:val="00D369DE"/>
    <w:rsid w:val="00D37723"/>
    <w:rsid w:val="00D37853"/>
    <w:rsid w:val="00D40028"/>
    <w:rsid w:val="00D415D1"/>
    <w:rsid w:val="00D41EDC"/>
    <w:rsid w:val="00D427E4"/>
    <w:rsid w:val="00D42EF5"/>
    <w:rsid w:val="00D4428C"/>
    <w:rsid w:val="00D44362"/>
    <w:rsid w:val="00D44470"/>
    <w:rsid w:val="00D45739"/>
    <w:rsid w:val="00D45C6A"/>
    <w:rsid w:val="00D46738"/>
    <w:rsid w:val="00D4682C"/>
    <w:rsid w:val="00D470F0"/>
    <w:rsid w:val="00D47349"/>
    <w:rsid w:val="00D47B6F"/>
    <w:rsid w:val="00D50002"/>
    <w:rsid w:val="00D504C7"/>
    <w:rsid w:val="00D51516"/>
    <w:rsid w:val="00D517C5"/>
    <w:rsid w:val="00D51A30"/>
    <w:rsid w:val="00D526B9"/>
    <w:rsid w:val="00D5335E"/>
    <w:rsid w:val="00D54340"/>
    <w:rsid w:val="00D551A3"/>
    <w:rsid w:val="00D55248"/>
    <w:rsid w:val="00D571ED"/>
    <w:rsid w:val="00D6019F"/>
    <w:rsid w:val="00D60BC5"/>
    <w:rsid w:val="00D60FC2"/>
    <w:rsid w:val="00D61227"/>
    <w:rsid w:val="00D65A45"/>
    <w:rsid w:val="00D66ADA"/>
    <w:rsid w:val="00D67394"/>
    <w:rsid w:val="00D67632"/>
    <w:rsid w:val="00D6763D"/>
    <w:rsid w:val="00D705E6"/>
    <w:rsid w:val="00D71527"/>
    <w:rsid w:val="00D723F7"/>
    <w:rsid w:val="00D72C00"/>
    <w:rsid w:val="00D735A5"/>
    <w:rsid w:val="00D73616"/>
    <w:rsid w:val="00D7451A"/>
    <w:rsid w:val="00D74995"/>
    <w:rsid w:val="00D749DE"/>
    <w:rsid w:val="00D74F1D"/>
    <w:rsid w:val="00D77FE1"/>
    <w:rsid w:val="00D802AF"/>
    <w:rsid w:val="00D804DB"/>
    <w:rsid w:val="00D8172C"/>
    <w:rsid w:val="00D818F6"/>
    <w:rsid w:val="00D82D6C"/>
    <w:rsid w:val="00D83961"/>
    <w:rsid w:val="00D84141"/>
    <w:rsid w:val="00D844CA"/>
    <w:rsid w:val="00D85987"/>
    <w:rsid w:val="00D85DA9"/>
    <w:rsid w:val="00D869C7"/>
    <w:rsid w:val="00D8774C"/>
    <w:rsid w:val="00D909E2"/>
    <w:rsid w:val="00D90DA3"/>
    <w:rsid w:val="00D90E8C"/>
    <w:rsid w:val="00D91114"/>
    <w:rsid w:val="00D91D7E"/>
    <w:rsid w:val="00D927DE"/>
    <w:rsid w:val="00D928E7"/>
    <w:rsid w:val="00D92D07"/>
    <w:rsid w:val="00D9379A"/>
    <w:rsid w:val="00D93DCE"/>
    <w:rsid w:val="00D94936"/>
    <w:rsid w:val="00D9493E"/>
    <w:rsid w:val="00D95D8F"/>
    <w:rsid w:val="00D95E30"/>
    <w:rsid w:val="00D966C6"/>
    <w:rsid w:val="00D97396"/>
    <w:rsid w:val="00D97DD6"/>
    <w:rsid w:val="00DA00E6"/>
    <w:rsid w:val="00DA15A6"/>
    <w:rsid w:val="00DA30E2"/>
    <w:rsid w:val="00DA37E2"/>
    <w:rsid w:val="00DA424C"/>
    <w:rsid w:val="00DA4AE6"/>
    <w:rsid w:val="00DA4B80"/>
    <w:rsid w:val="00DA4F8A"/>
    <w:rsid w:val="00DA6589"/>
    <w:rsid w:val="00DA69E5"/>
    <w:rsid w:val="00DA6F07"/>
    <w:rsid w:val="00DB0209"/>
    <w:rsid w:val="00DB08D3"/>
    <w:rsid w:val="00DB18AB"/>
    <w:rsid w:val="00DB227A"/>
    <w:rsid w:val="00DB27E0"/>
    <w:rsid w:val="00DB293B"/>
    <w:rsid w:val="00DB2DA3"/>
    <w:rsid w:val="00DB363E"/>
    <w:rsid w:val="00DB3BD8"/>
    <w:rsid w:val="00DB4252"/>
    <w:rsid w:val="00DB43D9"/>
    <w:rsid w:val="00DB4A07"/>
    <w:rsid w:val="00DB4A2A"/>
    <w:rsid w:val="00DB4F60"/>
    <w:rsid w:val="00DB5278"/>
    <w:rsid w:val="00DB5518"/>
    <w:rsid w:val="00DB5FDA"/>
    <w:rsid w:val="00DB6B39"/>
    <w:rsid w:val="00DB6DC4"/>
    <w:rsid w:val="00DB7194"/>
    <w:rsid w:val="00DC009E"/>
    <w:rsid w:val="00DC0392"/>
    <w:rsid w:val="00DC1219"/>
    <w:rsid w:val="00DC12B8"/>
    <w:rsid w:val="00DC165B"/>
    <w:rsid w:val="00DC1D65"/>
    <w:rsid w:val="00DC200D"/>
    <w:rsid w:val="00DC26E4"/>
    <w:rsid w:val="00DC28BD"/>
    <w:rsid w:val="00DC2EFF"/>
    <w:rsid w:val="00DC3284"/>
    <w:rsid w:val="00DC3297"/>
    <w:rsid w:val="00DC4058"/>
    <w:rsid w:val="00DC4BD1"/>
    <w:rsid w:val="00DC5DA7"/>
    <w:rsid w:val="00DC5E4E"/>
    <w:rsid w:val="00DC64F8"/>
    <w:rsid w:val="00DC665D"/>
    <w:rsid w:val="00DC6879"/>
    <w:rsid w:val="00DC78E6"/>
    <w:rsid w:val="00DD0158"/>
    <w:rsid w:val="00DD06AD"/>
    <w:rsid w:val="00DD0A89"/>
    <w:rsid w:val="00DD12CB"/>
    <w:rsid w:val="00DD135E"/>
    <w:rsid w:val="00DD2824"/>
    <w:rsid w:val="00DD289E"/>
    <w:rsid w:val="00DD4123"/>
    <w:rsid w:val="00DD4632"/>
    <w:rsid w:val="00DD4BE6"/>
    <w:rsid w:val="00DD50BB"/>
    <w:rsid w:val="00DD6B0E"/>
    <w:rsid w:val="00DD6DF9"/>
    <w:rsid w:val="00DD72C9"/>
    <w:rsid w:val="00DD7568"/>
    <w:rsid w:val="00DD7C4B"/>
    <w:rsid w:val="00DE1986"/>
    <w:rsid w:val="00DE25F8"/>
    <w:rsid w:val="00DE28C8"/>
    <w:rsid w:val="00DE2E61"/>
    <w:rsid w:val="00DE31B6"/>
    <w:rsid w:val="00DE39CD"/>
    <w:rsid w:val="00DE3D4C"/>
    <w:rsid w:val="00DE418F"/>
    <w:rsid w:val="00DE4852"/>
    <w:rsid w:val="00DE4B41"/>
    <w:rsid w:val="00DE4F6B"/>
    <w:rsid w:val="00DE51CE"/>
    <w:rsid w:val="00DE537F"/>
    <w:rsid w:val="00DE5CA0"/>
    <w:rsid w:val="00DE602E"/>
    <w:rsid w:val="00DE66C2"/>
    <w:rsid w:val="00DE6ADB"/>
    <w:rsid w:val="00DE7572"/>
    <w:rsid w:val="00DE799B"/>
    <w:rsid w:val="00DF0038"/>
    <w:rsid w:val="00DF10F2"/>
    <w:rsid w:val="00DF1D03"/>
    <w:rsid w:val="00DF240F"/>
    <w:rsid w:val="00DF3CDA"/>
    <w:rsid w:val="00DF4277"/>
    <w:rsid w:val="00DF45C0"/>
    <w:rsid w:val="00DF4A54"/>
    <w:rsid w:val="00DF5094"/>
    <w:rsid w:val="00DF632B"/>
    <w:rsid w:val="00DF6851"/>
    <w:rsid w:val="00E00C3A"/>
    <w:rsid w:val="00E0191B"/>
    <w:rsid w:val="00E01B30"/>
    <w:rsid w:val="00E01B7E"/>
    <w:rsid w:val="00E021CC"/>
    <w:rsid w:val="00E02614"/>
    <w:rsid w:val="00E02E46"/>
    <w:rsid w:val="00E03547"/>
    <w:rsid w:val="00E037AC"/>
    <w:rsid w:val="00E039A5"/>
    <w:rsid w:val="00E03DA2"/>
    <w:rsid w:val="00E04863"/>
    <w:rsid w:val="00E048B0"/>
    <w:rsid w:val="00E04C49"/>
    <w:rsid w:val="00E0616B"/>
    <w:rsid w:val="00E06968"/>
    <w:rsid w:val="00E06AC1"/>
    <w:rsid w:val="00E07201"/>
    <w:rsid w:val="00E10B0D"/>
    <w:rsid w:val="00E119B3"/>
    <w:rsid w:val="00E132F3"/>
    <w:rsid w:val="00E13B0F"/>
    <w:rsid w:val="00E14882"/>
    <w:rsid w:val="00E14EE9"/>
    <w:rsid w:val="00E1515F"/>
    <w:rsid w:val="00E15931"/>
    <w:rsid w:val="00E15B7E"/>
    <w:rsid w:val="00E15EEE"/>
    <w:rsid w:val="00E16491"/>
    <w:rsid w:val="00E17A41"/>
    <w:rsid w:val="00E200E4"/>
    <w:rsid w:val="00E2029E"/>
    <w:rsid w:val="00E20424"/>
    <w:rsid w:val="00E21194"/>
    <w:rsid w:val="00E21454"/>
    <w:rsid w:val="00E21626"/>
    <w:rsid w:val="00E218A9"/>
    <w:rsid w:val="00E22520"/>
    <w:rsid w:val="00E228B7"/>
    <w:rsid w:val="00E22B84"/>
    <w:rsid w:val="00E24BE8"/>
    <w:rsid w:val="00E24E32"/>
    <w:rsid w:val="00E25D38"/>
    <w:rsid w:val="00E263AD"/>
    <w:rsid w:val="00E26C47"/>
    <w:rsid w:val="00E27107"/>
    <w:rsid w:val="00E27AB2"/>
    <w:rsid w:val="00E3086B"/>
    <w:rsid w:val="00E317B1"/>
    <w:rsid w:val="00E3184C"/>
    <w:rsid w:val="00E31ABD"/>
    <w:rsid w:val="00E31AD6"/>
    <w:rsid w:val="00E31B52"/>
    <w:rsid w:val="00E31C9D"/>
    <w:rsid w:val="00E320AD"/>
    <w:rsid w:val="00E3246E"/>
    <w:rsid w:val="00E33233"/>
    <w:rsid w:val="00E339AD"/>
    <w:rsid w:val="00E33BA5"/>
    <w:rsid w:val="00E371FB"/>
    <w:rsid w:val="00E3734F"/>
    <w:rsid w:val="00E37866"/>
    <w:rsid w:val="00E37912"/>
    <w:rsid w:val="00E37FE7"/>
    <w:rsid w:val="00E4059A"/>
    <w:rsid w:val="00E4140C"/>
    <w:rsid w:val="00E42837"/>
    <w:rsid w:val="00E43132"/>
    <w:rsid w:val="00E43169"/>
    <w:rsid w:val="00E43821"/>
    <w:rsid w:val="00E43A7E"/>
    <w:rsid w:val="00E44FD3"/>
    <w:rsid w:val="00E451AD"/>
    <w:rsid w:val="00E46330"/>
    <w:rsid w:val="00E46C92"/>
    <w:rsid w:val="00E47A0A"/>
    <w:rsid w:val="00E47FD8"/>
    <w:rsid w:val="00E50481"/>
    <w:rsid w:val="00E5055D"/>
    <w:rsid w:val="00E510D8"/>
    <w:rsid w:val="00E524BE"/>
    <w:rsid w:val="00E52DE2"/>
    <w:rsid w:val="00E52E6D"/>
    <w:rsid w:val="00E530DC"/>
    <w:rsid w:val="00E53127"/>
    <w:rsid w:val="00E532B8"/>
    <w:rsid w:val="00E534B7"/>
    <w:rsid w:val="00E5432C"/>
    <w:rsid w:val="00E547F0"/>
    <w:rsid w:val="00E547F2"/>
    <w:rsid w:val="00E549BF"/>
    <w:rsid w:val="00E553CB"/>
    <w:rsid w:val="00E55A9D"/>
    <w:rsid w:val="00E55B88"/>
    <w:rsid w:val="00E561B2"/>
    <w:rsid w:val="00E56E7E"/>
    <w:rsid w:val="00E57D54"/>
    <w:rsid w:val="00E60154"/>
    <w:rsid w:val="00E60572"/>
    <w:rsid w:val="00E61661"/>
    <w:rsid w:val="00E62212"/>
    <w:rsid w:val="00E624E0"/>
    <w:rsid w:val="00E6279E"/>
    <w:rsid w:val="00E629BC"/>
    <w:rsid w:val="00E639F5"/>
    <w:rsid w:val="00E646CE"/>
    <w:rsid w:val="00E652E8"/>
    <w:rsid w:val="00E65D01"/>
    <w:rsid w:val="00E65F04"/>
    <w:rsid w:val="00E67E9E"/>
    <w:rsid w:val="00E709E7"/>
    <w:rsid w:val="00E70A6C"/>
    <w:rsid w:val="00E70D0A"/>
    <w:rsid w:val="00E71250"/>
    <w:rsid w:val="00E721A8"/>
    <w:rsid w:val="00E72909"/>
    <w:rsid w:val="00E73388"/>
    <w:rsid w:val="00E73724"/>
    <w:rsid w:val="00E737B2"/>
    <w:rsid w:val="00E74136"/>
    <w:rsid w:val="00E74A43"/>
    <w:rsid w:val="00E74E94"/>
    <w:rsid w:val="00E75381"/>
    <w:rsid w:val="00E761E0"/>
    <w:rsid w:val="00E7624C"/>
    <w:rsid w:val="00E7627D"/>
    <w:rsid w:val="00E76D03"/>
    <w:rsid w:val="00E7748D"/>
    <w:rsid w:val="00E801F5"/>
    <w:rsid w:val="00E81476"/>
    <w:rsid w:val="00E81FC2"/>
    <w:rsid w:val="00E82868"/>
    <w:rsid w:val="00E83473"/>
    <w:rsid w:val="00E83B85"/>
    <w:rsid w:val="00E83F11"/>
    <w:rsid w:val="00E85406"/>
    <w:rsid w:val="00E85689"/>
    <w:rsid w:val="00E8654C"/>
    <w:rsid w:val="00E9000A"/>
    <w:rsid w:val="00E90939"/>
    <w:rsid w:val="00E9172F"/>
    <w:rsid w:val="00E91B56"/>
    <w:rsid w:val="00E91D2F"/>
    <w:rsid w:val="00E91FD2"/>
    <w:rsid w:val="00E92D16"/>
    <w:rsid w:val="00E93144"/>
    <w:rsid w:val="00E95578"/>
    <w:rsid w:val="00E95E29"/>
    <w:rsid w:val="00E96DFE"/>
    <w:rsid w:val="00E97084"/>
    <w:rsid w:val="00E97B03"/>
    <w:rsid w:val="00EA05B7"/>
    <w:rsid w:val="00EA07FE"/>
    <w:rsid w:val="00EA17E2"/>
    <w:rsid w:val="00EA1A9C"/>
    <w:rsid w:val="00EA4ED3"/>
    <w:rsid w:val="00EA5426"/>
    <w:rsid w:val="00EA6D2B"/>
    <w:rsid w:val="00EA7CB7"/>
    <w:rsid w:val="00EA7CBF"/>
    <w:rsid w:val="00EB024C"/>
    <w:rsid w:val="00EB02EB"/>
    <w:rsid w:val="00EB12F2"/>
    <w:rsid w:val="00EB14FC"/>
    <w:rsid w:val="00EB1DA9"/>
    <w:rsid w:val="00EB1FDD"/>
    <w:rsid w:val="00EB21EB"/>
    <w:rsid w:val="00EB2729"/>
    <w:rsid w:val="00EB28C3"/>
    <w:rsid w:val="00EB3229"/>
    <w:rsid w:val="00EB32FB"/>
    <w:rsid w:val="00EB388D"/>
    <w:rsid w:val="00EB38DD"/>
    <w:rsid w:val="00EB4438"/>
    <w:rsid w:val="00EB4E6F"/>
    <w:rsid w:val="00EB55AF"/>
    <w:rsid w:val="00EB55D7"/>
    <w:rsid w:val="00EB5BA4"/>
    <w:rsid w:val="00EB6669"/>
    <w:rsid w:val="00EB761E"/>
    <w:rsid w:val="00EB7675"/>
    <w:rsid w:val="00EC0019"/>
    <w:rsid w:val="00EC149A"/>
    <w:rsid w:val="00EC1FBB"/>
    <w:rsid w:val="00EC2207"/>
    <w:rsid w:val="00EC2C77"/>
    <w:rsid w:val="00EC2F9E"/>
    <w:rsid w:val="00EC3A03"/>
    <w:rsid w:val="00EC5FE9"/>
    <w:rsid w:val="00EC6511"/>
    <w:rsid w:val="00EC7DC9"/>
    <w:rsid w:val="00ED0AA4"/>
    <w:rsid w:val="00ED1567"/>
    <w:rsid w:val="00ED1A7F"/>
    <w:rsid w:val="00ED24F6"/>
    <w:rsid w:val="00ED2797"/>
    <w:rsid w:val="00ED27A6"/>
    <w:rsid w:val="00ED28FC"/>
    <w:rsid w:val="00ED2D65"/>
    <w:rsid w:val="00ED3BE5"/>
    <w:rsid w:val="00ED4682"/>
    <w:rsid w:val="00ED4BBA"/>
    <w:rsid w:val="00ED5349"/>
    <w:rsid w:val="00ED5AE9"/>
    <w:rsid w:val="00ED5F55"/>
    <w:rsid w:val="00ED65D2"/>
    <w:rsid w:val="00ED692A"/>
    <w:rsid w:val="00ED708F"/>
    <w:rsid w:val="00ED78EE"/>
    <w:rsid w:val="00ED79E9"/>
    <w:rsid w:val="00ED7CB5"/>
    <w:rsid w:val="00ED7EA3"/>
    <w:rsid w:val="00EE0A54"/>
    <w:rsid w:val="00EE1048"/>
    <w:rsid w:val="00EE162F"/>
    <w:rsid w:val="00EE19EC"/>
    <w:rsid w:val="00EE1EF4"/>
    <w:rsid w:val="00EE2373"/>
    <w:rsid w:val="00EE24DF"/>
    <w:rsid w:val="00EE2AC9"/>
    <w:rsid w:val="00EE30EC"/>
    <w:rsid w:val="00EE33EF"/>
    <w:rsid w:val="00EE387C"/>
    <w:rsid w:val="00EE399D"/>
    <w:rsid w:val="00EE3BF0"/>
    <w:rsid w:val="00EE4139"/>
    <w:rsid w:val="00EE49CB"/>
    <w:rsid w:val="00EE4C99"/>
    <w:rsid w:val="00EE4DB9"/>
    <w:rsid w:val="00EE4F6F"/>
    <w:rsid w:val="00EE56EF"/>
    <w:rsid w:val="00EE5F1D"/>
    <w:rsid w:val="00EE62C7"/>
    <w:rsid w:val="00EE6563"/>
    <w:rsid w:val="00EE73BA"/>
    <w:rsid w:val="00EF02A0"/>
    <w:rsid w:val="00EF0707"/>
    <w:rsid w:val="00EF0D8E"/>
    <w:rsid w:val="00EF1267"/>
    <w:rsid w:val="00EF1DF3"/>
    <w:rsid w:val="00EF1FFF"/>
    <w:rsid w:val="00EF2DED"/>
    <w:rsid w:val="00EF32E2"/>
    <w:rsid w:val="00EF32F8"/>
    <w:rsid w:val="00EF3546"/>
    <w:rsid w:val="00EF391C"/>
    <w:rsid w:val="00EF394A"/>
    <w:rsid w:val="00EF4AC8"/>
    <w:rsid w:val="00EF4F1F"/>
    <w:rsid w:val="00EF54C8"/>
    <w:rsid w:val="00EF58B9"/>
    <w:rsid w:val="00EF62A7"/>
    <w:rsid w:val="00EF7035"/>
    <w:rsid w:val="00EF7055"/>
    <w:rsid w:val="00EF707B"/>
    <w:rsid w:val="00EF7999"/>
    <w:rsid w:val="00F0024E"/>
    <w:rsid w:val="00F00373"/>
    <w:rsid w:val="00F0059F"/>
    <w:rsid w:val="00F00B08"/>
    <w:rsid w:val="00F00B26"/>
    <w:rsid w:val="00F01330"/>
    <w:rsid w:val="00F01443"/>
    <w:rsid w:val="00F014A8"/>
    <w:rsid w:val="00F01A5D"/>
    <w:rsid w:val="00F0208A"/>
    <w:rsid w:val="00F02A7F"/>
    <w:rsid w:val="00F02BDC"/>
    <w:rsid w:val="00F030D8"/>
    <w:rsid w:val="00F03686"/>
    <w:rsid w:val="00F039A8"/>
    <w:rsid w:val="00F039AA"/>
    <w:rsid w:val="00F0445C"/>
    <w:rsid w:val="00F0452C"/>
    <w:rsid w:val="00F048DE"/>
    <w:rsid w:val="00F052A9"/>
    <w:rsid w:val="00F0530A"/>
    <w:rsid w:val="00F0583C"/>
    <w:rsid w:val="00F0584F"/>
    <w:rsid w:val="00F06180"/>
    <w:rsid w:val="00F061A8"/>
    <w:rsid w:val="00F06B66"/>
    <w:rsid w:val="00F07A41"/>
    <w:rsid w:val="00F10B56"/>
    <w:rsid w:val="00F10DBC"/>
    <w:rsid w:val="00F1186E"/>
    <w:rsid w:val="00F125BE"/>
    <w:rsid w:val="00F12CFE"/>
    <w:rsid w:val="00F13315"/>
    <w:rsid w:val="00F14478"/>
    <w:rsid w:val="00F14940"/>
    <w:rsid w:val="00F1577D"/>
    <w:rsid w:val="00F157FD"/>
    <w:rsid w:val="00F15AEF"/>
    <w:rsid w:val="00F15C28"/>
    <w:rsid w:val="00F16207"/>
    <w:rsid w:val="00F16532"/>
    <w:rsid w:val="00F1781C"/>
    <w:rsid w:val="00F17841"/>
    <w:rsid w:val="00F17BC3"/>
    <w:rsid w:val="00F17D04"/>
    <w:rsid w:val="00F20064"/>
    <w:rsid w:val="00F2128C"/>
    <w:rsid w:val="00F219C2"/>
    <w:rsid w:val="00F21AEF"/>
    <w:rsid w:val="00F22043"/>
    <w:rsid w:val="00F220EE"/>
    <w:rsid w:val="00F2305E"/>
    <w:rsid w:val="00F2337D"/>
    <w:rsid w:val="00F23590"/>
    <w:rsid w:val="00F23BE3"/>
    <w:rsid w:val="00F23E1B"/>
    <w:rsid w:val="00F2445F"/>
    <w:rsid w:val="00F24836"/>
    <w:rsid w:val="00F251A9"/>
    <w:rsid w:val="00F251E9"/>
    <w:rsid w:val="00F25334"/>
    <w:rsid w:val="00F2551D"/>
    <w:rsid w:val="00F25551"/>
    <w:rsid w:val="00F255B5"/>
    <w:rsid w:val="00F25603"/>
    <w:rsid w:val="00F25A4E"/>
    <w:rsid w:val="00F25EA1"/>
    <w:rsid w:val="00F25EB8"/>
    <w:rsid w:val="00F2794B"/>
    <w:rsid w:val="00F27D8E"/>
    <w:rsid w:val="00F3041C"/>
    <w:rsid w:val="00F30A78"/>
    <w:rsid w:val="00F32009"/>
    <w:rsid w:val="00F32075"/>
    <w:rsid w:val="00F32746"/>
    <w:rsid w:val="00F33275"/>
    <w:rsid w:val="00F3338F"/>
    <w:rsid w:val="00F3432D"/>
    <w:rsid w:val="00F3543D"/>
    <w:rsid w:val="00F3550E"/>
    <w:rsid w:val="00F3552B"/>
    <w:rsid w:val="00F35612"/>
    <w:rsid w:val="00F3599F"/>
    <w:rsid w:val="00F366AC"/>
    <w:rsid w:val="00F371F5"/>
    <w:rsid w:val="00F37794"/>
    <w:rsid w:val="00F37A8D"/>
    <w:rsid w:val="00F400FB"/>
    <w:rsid w:val="00F43743"/>
    <w:rsid w:val="00F43B91"/>
    <w:rsid w:val="00F44E5D"/>
    <w:rsid w:val="00F45141"/>
    <w:rsid w:val="00F46204"/>
    <w:rsid w:val="00F47AD4"/>
    <w:rsid w:val="00F5035F"/>
    <w:rsid w:val="00F505E6"/>
    <w:rsid w:val="00F51907"/>
    <w:rsid w:val="00F51CE4"/>
    <w:rsid w:val="00F5231D"/>
    <w:rsid w:val="00F52407"/>
    <w:rsid w:val="00F5391F"/>
    <w:rsid w:val="00F539BF"/>
    <w:rsid w:val="00F54020"/>
    <w:rsid w:val="00F540B3"/>
    <w:rsid w:val="00F5547C"/>
    <w:rsid w:val="00F55F33"/>
    <w:rsid w:val="00F56351"/>
    <w:rsid w:val="00F56CE0"/>
    <w:rsid w:val="00F5704F"/>
    <w:rsid w:val="00F57201"/>
    <w:rsid w:val="00F5787F"/>
    <w:rsid w:val="00F6079B"/>
    <w:rsid w:val="00F60986"/>
    <w:rsid w:val="00F60A8B"/>
    <w:rsid w:val="00F63507"/>
    <w:rsid w:val="00F64DD1"/>
    <w:rsid w:val="00F657BD"/>
    <w:rsid w:val="00F65E77"/>
    <w:rsid w:val="00F660E6"/>
    <w:rsid w:val="00F6633E"/>
    <w:rsid w:val="00F66B0B"/>
    <w:rsid w:val="00F6734D"/>
    <w:rsid w:val="00F67476"/>
    <w:rsid w:val="00F67870"/>
    <w:rsid w:val="00F718BB"/>
    <w:rsid w:val="00F71FA3"/>
    <w:rsid w:val="00F728A5"/>
    <w:rsid w:val="00F72EB2"/>
    <w:rsid w:val="00F73B54"/>
    <w:rsid w:val="00F73DCF"/>
    <w:rsid w:val="00F755CC"/>
    <w:rsid w:val="00F7579D"/>
    <w:rsid w:val="00F757CF"/>
    <w:rsid w:val="00F7618A"/>
    <w:rsid w:val="00F76832"/>
    <w:rsid w:val="00F80682"/>
    <w:rsid w:val="00F80ACE"/>
    <w:rsid w:val="00F80DF2"/>
    <w:rsid w:val="00F81122"/>
    <w:rsid w:val="00F817BD"/>
    <w:rsid w:val="00F819AF"/>
    <w:rsid w:val="00F81F79"/>
    <w:rsid w:val="00F82104"/>
    <w:rsid w:val="00F822FB"/>
    <w:rsid w:val="00F82735"/>
    <w:rsid w:val="00F82ABD"/>
    <w:rsid w:val="00F82B23"/>
    <w:rsid w:val="00F82C18"/>
    <w:rsid w:val="00F830D3"/>
    <w:rsid w:val="00F83851"/>
    <w:rsid w:val="00F83AC3"/>
    <w:rsid w:val="00F8478E"/>
    <w:rsid w:val="00F85037"/>
    <w:rsid w:val="00F852DA"/>
    <w:rsid w:val="00F864CA"/>
    <w:rsid w:val="00F866A1"/>
    <w:rsid w:val="00F866A8"/>
    <w:rsid w:val="00F86AA8"/>
    <w:rsid w:val="00F87062"/>
    <w:rsid w:val="00F87DC1"/>
    <w:rsid w:val="00F90C11"/>
    <w:rsid w:val="00F91400"/>
    <w:rsid w:val="00F91F70"/>
    <w:rsid w:val="00F93512"/>
    <w:rsid w:val="00F938B2"/>
    <w:rsid w:val="00F93944"/>
    <w:rsid w:val="00F94AEE"/>
    <w:rsid w:val="00F960AF"/>
    <w:rsid w:val="00F962B6"/>
    <w:rsid w:val="00F9640A"/>
    <w:rsid w:val="00F96B25"/>
    <w:rsid w:val="00F97FCC"/>
    <w:rsid w:val="00FA05D0"/>
    <w:rsid w:val="00FA0677"/>
    <w:rsid w:val="00FA0904"/>
    <w:rsid w:val="00FA153E"/>
    <w:rsid w:val="00FA1944"/>
    <w:rsid w:val="00FA1AE0"/>
    <w:rsid w:val="00FA2C93"/>
    <w:rsid w:val="00FA2ED4"/>
    <w:rsid w:val="00FA3F34"/>
    <w:rsid w:val="00FA40EF"/>
    <w:rsid w:val="00FA6650"/>
    <w:rsid w:val="00FA742B"/>
    <w:rsid w:val="00FB0158"/>
    <w:rsid w:val="00FB04D8"/>
    <w:rsid w:val="00FB0C61"/>
    <w:rsid w:val="00FB0D6E"/>
    <w:rsid w:val="00FB14DD"/>
    <w:rsid w:val="00FB155E"/>
    <w:rsid w:val="00FB28D0"/>
    <w:rsid w:val="00FB376E"/>
    <w:rsid w:val="00FB39CD"/>
    <w:rsid w:val="00FB3FCA"/>
    <w:rsid w:val="00FB3FDB"/>
    <w:rsid w:val="00FB463A"/>
    <w:rsid w:val="00FB58F1"/>
    <w:rsid w:val="00FB6305"/>
    <w:rsid w:val="00FB63D3"/>
    <w:rsid w:val="00FB67D8"/>
    <w:rsid w:val="00FB68C0"/>
    <w:rsid w:val="00FB6BAA"/>
    <w:rsid w:val="00FB6D52"/>
    <w:rsid w:val="00FB7168"/>
    <w:rsid w:val="00FB7FE2"/>
    <w:rsid w:val="00FC0455"/>
    <w:rsid w:val="00FC2D7F"/>
    <w:rsid w:val="00FC2FB5"/>
    <w:rsid w:val="00FC3D80"/>
    <w:rsid w:val="00FC5314"/>
    <w:rsid w:val="00FC6EE0"/>
    <w:rsid w:val="00FC7C69"/>
    <w:rsid w:val="00FD0359"/>
    <w:rsid w:val="00FD0396"/>
    <w:rsid w:val="00FD0E94"/>
    <w:rsid w:val="00FD1282"/>
    <w:rsid w:val="00FD1814"/>
    <w:rsid w:val="00FD22A2"/>
    <w:rsid w:val="00FD3766"/>
    <w:rsid w:val="00FD38AC"/>
    <w:rsid w:val="00FD3BD4"/>
    <w:rsid w:val="00FD442A"/>
    <w:rsid w:val="00FD4D05"/>
    <w:rsid w:val="00FD4D29"/>
    <w:rsid w:val="00FD50C6"/>
    <w:rsid w:val="00FD5E8C"/>
    <w:rsid w:val="00FD62D9"/>
    <w:rsid w:val="00FD632D"/>
    <w:rsid w:val="00FD64B3"/>
    <w:rsid w:val="00FD7D68"/>
    <w:rsid w:val="00FE09E5"/>
    <w:rsid w:val="00FE199C"/>
    <w:rsid w:val="00FE1C82"/>
    <w:rsid w:val="00FE394E"/>
    <w:rsid w:val="00FE3C9A"/>
    <w:rsid w:val="00FE3F2F"/>
    <w:rsid w:val="00FE4613"/>
    <w:rsid w:val="00FE4D8E"/>
    <w:rsid w:val="00FE549A"/>
    <w:rsid w:val="00FE5F4B"/>
    <w:rsid w:val="00FE661F"/>
    <w:rsid w:val="00FE6EA3"/>
    <w:rsid w:val="00FE725D"/>
    <w:rsid w:val="00FF03D0"/>
    <w:rsid w:val="00FF0E60"/>
    <w:rsid w:val="00FF1EC1"/>
    <w:rsid w:val="00FF2B10"/>
    <w:rsid w:val="00FF3EC5"/>
    <w:rsid w:val="00FF4C84"/>
    <w:rsid w:val="00FF4E09"/>
    <w:rsid w:val="00FF4FBD"/>
    <w:rsid w:val="00FF53B9"/>
    <w:rsid w:val="00FF5CF5"/>
    <w:rsid w:val="00FF5E4E"/>
    <w:rsid w:val="00FF6420"/>
    <w:rsid w:val="00FF69D2"/>
    <w:rsid w:val="00FF72D7"/>
    <w:rsid w:val="00FF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C1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5633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4"/>
      <w:lang w:val="ro-RO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AE5FDB"/>
    <w:pPr>
      <w:spacing w:before="240" w:after="60" w:line="240" w:lineRule="auto"/>
      <w:outlineLvl w:val="4"/>
    </w:pPr>
    <w:rPr>
      <w:rFonts w:ascii="Arial" w:hAnsi="Arial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56332"/>
    <w:rPr>
      <w:rFonts w:ascii="Times New Roman" w:hAnsi="Times New Roman" w:cs="Times New Roman"/>
      <w:b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66DEE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DefaultText">
    <w:name w:val="Default Text"/>
    <w:basedOn w:val="Normal"/>
    <w:uiPriority w:val="99"/>
    <w:rsid w:val="0095633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56332"/>
    <w:pPr>
      <w:spacing w:after="0" w:line="240" w:lineRule="auto"/>
      <w:ind w:left="1080"/>
      <w:jc w:val="both"/>
    </w:pPr>
    <w:rPr>
      <w:rFonts w:ascii="Times New Roman" w:eastAsia="Times New Roman" w:hAnsi="Times New Roman"/>
      <w:sz w:val="24"/>
      <w:szCs w:val="24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56332"/>
    <w:rPr>
      <w:rFonts w:ascii="Times New Roman" w:hAnsi="Times New Roman" w:cs="Times New Roman"/>
      <w:sz w:val="24"/>
      <w:szCs w:val="24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rsid w:val="00B63D7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63D7E"/>
    <w:rPr>
      <w:rFonts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rsid w:val="00B63D7E"/>
    <w:pPr>
      <w:tabs>
        <w:tab w:val="center" w:pos="4513"/>
        <w:tab w:val="right" w:pos="9026"/>
      </w:tabs>
      <w:spacing w:after="0" w:line="240" w:lineRule="auto"/>
    </w:pPr>
    <w:rPr>
      <w:rFonts w:eastAsia="Times New Roman"/>
      <w:lang w:val="en-AU" w:eastAsia="en-A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63D7E"/>
    <w:rPr>
      <w:rFonts w:eastAsia="Times New Roman" w:cs="Times New Roman"/>
      <w:sz w:val="22"/>
      <w:szCs w:val="22"/>
      <w:lang w:val="en-AU" w:eastAsia="en-AU"/>
    </w:rPr>
  </w:style>
  <w:style w:type="character" w:customStyle="1" w:styleId="litera1">
    <w:name w:val="litera1"/>
    <w:basedOn w:val="DefaultParagraphFont"/>
    <w:uiPriority w:val="99"/>
    <w:rsid w:val="00B63D7E"/>
    <w:rPr>
      <w:rFonts w:cs="Times New Roman"/>
      <w:b/>
      <w:bCs/>
      <w:color w:val="000000"/>
    </w:rPr>
  </w:style>
  <w:style w:type="character" w:customStyle="1" w:styleId="tabel1">
    <w:name w:val="tabel1"/>
    <w:basedOn w:val="DefaultParagraphFont"/>
    <w:uiPriority w:val="99"/>
    <w:rsid w:val="00B63D7E"/>
    <w:rPr>
      <w:rFonts w:ascii="Courier New" w:hAnsi="Courier New" w:cs="Courier New"/>
      <w:color w:val="000000"/>
      <w:sz w:val="20"/>
      <w:szCs w:val="20"/>
    </w:rPr>
  </w:style>
  <w:style w:type="character" w:customStyle="1" w:styleId="nota1">
    <w:name w:val="nota1"/>
    <w:basedOn w:val="DefaultParagraphFont"/>
    <w:uiPriority w:val="99"/>
    <w:rsid w:val="00B63D7E"/>
    <w:rPr>
      <w:rFonts w:cs="Times New Roman"/>
      <w:b/>
      <w:bCs/>
      <w:color w:val="000000"/>
    </w:rPr>
  </w:style>
  <w:style w:type="paragraph" w:customStyle="1" w:styleId="PreformatatHTML1">
    <w:name w:val="Preformatat HTML1"/>
    <w:basedOn w:val="Normal"/>
    <w:uiPriority w:val="99"/>
    <w:rsid w:val="00B63D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sz w:val="24"/>
      <w:szCs w:val="24"/>
      <w:lang w:val="ro-RO" w:eastAsia="ar-SA"/>
    </w:rPr>
  </w:style>
  <w:style w:type="paragraph" w:styleId="Footer">
    <w:name w:val="footer"/>
    <w:basedOn w:val="Normal"/>
    <w:link w:val="FooterChar"/>
    <w:uiPriority w:val="99"/>
    <w:rsid w:val="00686B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86B27"/>
    <w:rPr>
      <w:rFonts w:cs="Times New Roman"/>
      <w:sz w:val="22"/>
      <w:szCs w:val="22"/>
    </w:rPr>
  </w:style>
  <w:style w:type="paragraph" w:styleId="NormalWeb">
    <w:name w:val="Normal (Web)"/>
    <w:basedOn w:val="Normal"/>
    <w:uiPriority w:val="99"/>
    <w:rsid w:val="00495B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2F3205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E1488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66DEE"/>
    <w:rPr>
      <w:rFonts w:cs="Times New Roman"/>
    </w:rPr>
  </w:style>
  <w:style w:type="character" w:customStyle="1" w:styleId="punct1">
    <w:name w:val="punct1"/>
    <w:basedOn w:val="DefaultParagraphFont"/>
    <w:uiPriority w:val="99"/>
    <w:rsid w:val="00AE5FDB"/>
    <w:rPr>
      <w:rFonts w:cs="Times New Roman"/>
      <w:b/>
      <w:bCs/>
      <w:color w:val="000000"/>
    </w:rPr>
  </w:style>
  <w:style w:type="character" w:styleId="Emphasis">
    <w:name w:val="Emphasis"/>
    <w:basedOn w:val="DefaultParagraphFont"/>
    <w:uiPriority w:val="99"/>
    <w:qFormat/>
    <w:locked/>
    <w:rsid w:val="00136CAC"/>
    <w:rPr>
      <w:rFonts w:cs="Times New Roman"/>
      <w:i/>
    </w:rPr>
  </w:style>
  <w:style w:type="character" w:customStyle="1" w:styleId="labeldatatext">
    <w:name w:val="labeldatatext"/>
    <w:basedOn w:val="DefaultParagraphFont"/>
    <w:uiPriority w:val="99"/>
    <w:rsid w:val="00090D88"/>
    <w:rPr>
      <w:rFonts w:cs="Times New Roman"/>
    </w:rPr>
  </w:style>
  <w:style w:type="paragraph" w:customStyle="1" w:styleId="bullet1">
    <w:name w:val="bullet1"/>
    <w:basedOn w:val="Normal"/>
    <w:uiPriority w:val="99"/>
    <w:rsid w:val="00461F64"/>
    <w:pPr>
      <w:numPr>
        <w:numId w:val="22"/>
      </w:numPr>
      <w:spacing w:before="40" w:after="40" w:line="240" w:lineRule="auto"/>
    </w:pPr>
    <w:rPr>
      <w:rFonts w:ascii="Trebuchet MS" w:hAnsi="Trebuchet MS"/>
      <w:sz w:val="20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rsid w:val="00461F64"/>
    <w:pPr>
      <w:widowControl w:val="0"/>
    </w:pPr>
    <w:rPr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61F64"/>
    <w:rPr>
      <w:rFonts w:ascii="Calibri" w:hAnsi="Calibri" w:cs="Times New Roman"/>
      <w:lang w:val="ro-RO" w:eastAsia="en-US" w:bidi="ar-SA"/>
    </w:rPr>
  </w:style>
  <w:style w:type="character" w:styleId="FootnoteReference">
    <w:name w:val="footnote reference"/>
    <w:basedOn w:val="DefaultParagraphFont"/>
    <w:uiPriority w:val="99"/>
    <w:semiHidden/>
    <w:rsid w:val="00461F64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97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DAB68C-131F-4C23-A453-36E7211C9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2698</Words>
  <Characters>15384</Characters>
  <Application>Microsoft Office Word</Application>
  <DocSecurity>0</DocSecurity>
  <Lines>128</Lines>
  <Paragraphs>36</Paragraphs>
  <ScaleCrop>false</ScaleCrop>
  <Company>Primaria Brasov</Company>
  <LinksUpToDate>false</LinksUpToDate>
  <CharactersWithSpaces>18046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DUDU</dc:creator>
  <cp:lastModifiedBy>Admin</cp:lastModifiedBy>
  <cp:revision>2</cp:revision>
  <cp:lastPrinted>2016-03-17T09:36:00Z</cp:lastPrinted>
  <dcterms:created xsi:type="dcterms:W3CDTF">2016-05-19T07:08:00Z</dcterms:created>
  <dcterms:modified xsi:type="dcterms:W3CDTF">2016-05-19T07:08:00Z</dcterms:modified>
</cp:coreProperties>
</file>